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Default="00192543" w:rsidP="001F1DAF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B6192E" w:rsidRDefault="00A26F58" w:rsidP="001F1DAF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ZAPYTANIE OFERTOWE</w:t>
      </w:r>
    </w:p>
    <w:p w14:paraId="5EE2BCDD" w14:textId="1650E1DE" w:rsidR="00A26F58" w:rsidRPr="00B6192E" w:rsidRDefault="00A26F58" w:rsidP="001F1DAF">
      <w:pPr>
        <w:tabs>
          <w:tab w:val="left" w:pos="2190"/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na </w:t>
      </w:r>
      <w:r w:rsidR="0075189F" w:rsidRPr="00B6192E">
        <w:rPr>
          <w:rFonts w:cs="Calibri"/>
          <w:sz w:val="24"/>
          <w:szCs w:val="24"/>
        </w:rPr>
        <w:t>wykonanie</w:t>
      </w:r>
      <w:r w:rsidRPr="00B6192E">
        <w:rPr>
          <w:rFonts w:cs="Calibri"/>
          <w:sz w:val="24"/>
          <w:szCs w:val="24"/>
        </w:rPr>
        <w:t xml:space="preserve"> zamówienia</w:t>
      </w:r>
      <w:r w:rsidR="0075189F" w:rsidRPr="00B6192E">
        <w:rPr>
          <w:rFonts w:cs="Calibri"/>
          <w:sz w:val="24"/>
          <w:szCs w:val="24"/>
        </w:rPr>
        <w:t xml:space="preserve"> </w:t>
      </w:r>
      <w:r w:rsidR="00BD2BBD" w:rsidRPr="00B6192E">
        <w:rPr>
          <w:rFonts w:cs="Calibri"/>
          <w:sz w:val="24"/>
          <w:szCs w:val="24"/>
        </w:rPr>
        <w:t>pod nazwą</w:t>
      </w:r>
      <w:r w:rsidR="00EB5158" w:rsidRPr="00B6192E">
        <w:rPr>
          <w:rFonts w:cs="Calibri"/>
          <w:sz w:val="24"/>
          <w:szCs w:val="24"/>
        </w:rPr>
        <w:t>:</w:t>
      </w:r>
      <w:bookmarkStart w:id="0" w:name="_Hlk535259063"/>
    </w:p>
    <w:p w14:paraId="43F6D40B" w14:textId="0F0FA046" w:rsidR="00C52537" w:rsidRPr="00BB0ECD" w:rsidRDefault="00F12823" w:rsidP="001F1DAF">
      <w:pPr>
        <w:tabs>
          <w:tab w:val="left" w:pos="2190"/>
          <w:tab w:val="center" w:pos="4536"/>
        </w:tabs>
        <w:spacing w:after="0" w:line="360" w:lineRule="auto"/>
        <w:jc w:val="both"/>
        <w:rPr>
          <w:rFonts w:cs="Calibri"/>
          <w:b/>
          <w:bCs/>
          <w:sz w:val="24"/>
          <w:szCs w:val="24"/>
        </w:rPr>
      </w:pPr>
      <w:bookmarkStart w:id="1" w:name="_Hlk536435736"/>
      <w:bookmarkEnd w:id="0"/>
      <w:r>
        <w:rPr>
          <w:rFonts w:cs="Calibri"/>
          <w:b/>
          <w:bCs/>
          <w:sz w:val="24"/>
          <w:szCs w:val="24"/>
        </w:rPr>
        <w:t xml:space="preserve">Dostawa </w:t>
      </w:r>
      <w:r w:rsidR="00F13783">
        <w:rPr>
          <w:rFonts w:cs="Calibri"/>
          <w:b/>
          <w:bCs/>
          <w:sz w:val="24"/>
          <w:szCs w:val="24"/>
        </w:rPr>
        <w:t>kontenera biurowego</w:t>
      </w:r>
    </w:p>
    <w:p w14:paraId="2FD9C5EE" w14:textId="77777777" w:rsidR="00BB0ECD" w:rsidRDefault="00BB0ECD" w:rsidP="001F1DAF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4371C19" w14:textId="0D4BB49D" w:rsidR="00FA4AC1" w:rsidRPr="00FA4AC1" w:rsidRDefault="0082201C" w:rsidP="00FA4AC1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2201C">
        <w:rPr>
          <w:rFonts w:asciiTheme="minorHAnsi" w:hAnsiTheme="minorHAnsi" w:cstheme="minorHAnsi"/>
          <w:sz w:val="24"/>
          <w:szCs w:val="24"/>
        </w:rPr>
        <w:t xml:space="preserve">Zamówienie opisane w niniejszym </w:t>
      </w:r>
      <w:r w:rsidR="00F13783">
        <w:rPr>
          <w:rFonts w:asciiTheme="minorHAnsi" w:hAnsiTheme="minorHAnsi" w:cstheme="minorHAnsi"/>
          <w:sz w:val="24"/>
          <w:szCs w:val="24"/>
        </w:rPr>
        <w:t>z</w:t>
      </w:r>
      <w:r w:rsidRPr="0082201C">
        <w:rPr>
          <w:rFonts w:asciiTheme="minorHAnsi" w:hAnsiTheme="minorHAnsi" w:cstheme="minorHAnsi"/>
          <w:sz w:val="24"/>
          <w:szCs w:val="24"/>
        </w:rPr>
        <w:t xml:space="preserve">apytaniu </w:t>
      </w:r>
      <w:r w:rsidR="00F13783">
        <w:rPr>
          <w:rFonts w:asciiTheme="minorHAnsi" w:hAnsiTheme="minorHAnsi" w:cstheme="minorHAnsi"/>
          <w:sz w:val="24"/>
          <w:szCs w:val="24"/>
        </w:rPr>
        <w:t>o</w:t>
      </w:r>
      <w:r w:rsidRPr="0082201C">
        <w:rPr>
          <w:rFonts w:asciiTheme="minorHAnsi" w:hAnsiTheme="minorHAnsi" w:cstheme="minorHAnsi"/>
          <w:sz w:val="24"/>
          <w:szCs w:val="24"/>
        </w:rPr>
        <w:t xml:space="preserve">fertowym realizowane jest w ramach projektu </w:t>
      </w:r>
      <w:bookmarkEnd w:id="1"/>
      <w:r w:rsidR="00FA4AC1" w:rsidRPr="00FA4AC1">
        <w:rPr>
          <w:rFonts w:asciiTheme="minorHAnsi" w:hAnsiTheme="minorHAnsi" w:cstheme="minorHAnsi"/>
          <w:sz w:val="24"/>
          <w:szCs w:val="24"/>
        </w:rPr>
        <w:t>Dywersyfikacja zakresu prowadzonej działalności o wynajem sprzętu rekreacyjnego</w:t>
      </w:r>
    </w:p>
    <w:p w14:paraId="08C79E41" w14:textId="79763CFB" w:rsidR="00DE1469" w:rsidRDefault="00FA4AC1" w:rsidP="00FA4AC1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A4AC1">
        <w:rPr>
          <w:rFonts w:asciiTheme="minorHAnsi" w:hAnsiTheme="minorHAnsi" w:cstheme="minorHAnsi"/>
          <w:sz w:val="24"/>
          <w:szCs w:val="24"/>
        </w:rPr>
        <w:t>w województwie małopolskim (region nr 3)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1B40FA75" w14:textId="77777777" w:rsidR="00EB1850" w:rsidRPr="007604B5" w:rsidRDefault="00EB1850" w:rsidP="001F1DAF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E2BD2E" w14:textId="77777777" w:rsidR="00CD4BD0" w:rsidRPr="00B6192E" w:rsidRDefault="00CD4BD0" w:rsidP="001F1DAF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</w:t>
      </w:r>
    </w:p>
    <w:p w14:paraId="5EE2BD2F" w14:textId="77777777" w:rsidR="00CD4BD0" w:rsidRPr="00B6192E" w:rsidRDefault="00892EAA" w:rsidP="001F1DAF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Dane</w:t>
      </w:r>
      <w:r w:rsidR="00CD4BD0" w:rsidRPr="00B6192E">
        <w:rPr>
          <w:rFonts w:cs="Calibri"/>
          <w:b/>
          <w:sz w:val="24"/>
          <w:szCs w:val="24"/>
        </w:rPr>
        <w:t xml:space="preserve"> Zamawiającego</w:t>
      </w:r>
    </w:p>
    <w:p w14:paraId="65811C54" w14:textId="17FDC918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Nazwa: </w:t>
      </w:r>
      <w:r w:rsidR="00404409">
        <w:rPr>
          <w:rFonts w:cs="Calibri"/>
          <w:sz w:val="24"/>
          <w:szCs w:val="24"/>
        </w:rPr>
        <w:t xml:space="preserve">Agencja Turystyczna Perfect-Travel </w:t>
      </w:r>
      <w:r w:rsidR="00B57510">
        <w:rPr>
          <w:rFonts w:cs="Calibri"/>
          <w:sz w:val="24"/>
          <w:szCs w:val="24"/>
        </w:rPr>
        <w:t xml:space="preserve">s.c. </w:t>
      </w:r>
      <w:r w:rsidR="00EA6A0F">
        <w:rPr>
          <w:rFonts w:cs="Calibri"/>
          <w:sz w:val="24"/>
          <w:szCs w:val="24"/>
        </w:rPr>
        <w:t xml:space="preserve">Mariusz Krzystek, Sabina </w:t>
      </w:r>
      <w:proofErr w:type="spellStart"/>
      <w:r w:rsidR="00EA6A0F">
        <w:rPr>
          <w:rFonts w:cs="Calibri"/>
          <w:sz w:val="24"/>
          <w:szCs w:val="24"/>
        </w:rPr>
        <w:t>Mądracka</w:t>
      </w:r>
      <w:proofErr w:type="spellEnd"/>
    </w:p>
    <w:p w14:paraId="2528B4A2" w14:textId="0AD74544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Adres siedziby: </w:t>
      </w:r>
      <w:r w:rsidR="0084678E">
        <w:rPr>
          <w:rFonts w:cs="Calibri"/>
          <w:sz w:val="24"/>
          <w:szCs w:val="24"/>
        </w:rPr>
        <w:t xml:space="preserve">ul. </w:t>
      </w:r>
      <w:r w:rsidR="0084678E" w:rsidRPr="0084678E">
        <w:rPr>
          <w:rFonts w:cs="Calibri"/>
          <w:sz w:val="24"/>
          <w:szCs w:val="24"/>
        </w:rPr>
        <w:t>Adama Mickiewicza</w:t>
      </w:r>
      <w:r w:rsidR="0084678E">
        <w:rPr>
          <w:rFonts w:cs="Calibri"/>
          <w:sz w:val="24"/>
          <w:szCs w:val="24"/>
        </w:rPr>
        <w:t xml:space="preserve"> 17, </w:t>
      </w:r>
      <w:r w:rsidR="002606D2" w:rsidRPr="002606D2">
        <w:rPr>
          <w:rFonts w:cs="Calibri"/>
          <w:sz w:val="24"/>
          <w:szCs w:val="24"/>
        </w:rPr>
        <w:t>34-130</w:t>
      </w:r>
      <w:r w:rsidR="002606D2">
        <w:rPr>
          <w:rFonts w:cs="Calibri"/>
          <w:sz w:val="24"/>
          <w:szCs w:val="24"/>
        </w:rPr>
        <w:t xml:space="preserve"> </w:t>
      </w:r>
      <w:r w:rsidR="006E0E70" w:rsidRPr="006E0E70">
        <w:rPr>
          <w:rFonts w:cs="Calibri"/>
          <w:sz w:val="24"/>
          <w:szCs w:val="24"/>
        </w:rPr>
        <w:t>Kalwaria Zebrzydowska</w:t>
      </w:r>
    </w:p>
    <w:p w14:paraId="25A676D5" w14:textId="2AD3C014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NIP: </w:t>
      </w:r>
      <w:r w:rsidR="006E0E70" w:rsidRPr="006E0E70">
        <w:rPr>
          <w:rFonts w:cs="Calibri"/>
          <w:sz w:val="24"/>
          <w:szCs w:val="24"/>
        </w:rPr>
        <w:t>5512618616</w:t>
      </w:r>
    </w:p>
    <w:p w14:paraId="7E2983E5" w14:textId="4386C06B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REGON: </w:t>
      </w:r>
      <w:r w:rsidR="006E0E70" w:rsidRPr="006E0E70">
        <w:rPr>
          <w:rFonts w:cs="Calibri"/>
          <w:sz w:val="24"/>
          <w:szCs w:val="24"/>
        </w:rPr>
        <w:t>123035888</w:t>
      </w:r>
    </w:p>
    <w:p w14:paraId="19B5E314" w14:textId="66199D14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Numer telefonu: </w:t>
      </w:r>
      <w:r w:rsidR="005B5AB0" w:rsidRPr="005B5AB0">
        <w:rPr>
          <w:rFonts w:cs="Calibri"/>
          <w:sz w:val="24"/>
          <w:szCs w:val="24"/>
        </w:rPr>
        <w:t>604442873</w:t>
      </w:r>
    </w:p>
    <w:p w14:paraId="71D5258B" w14:textId="5BEA3380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bookmarkStart w:id="2" w:name="_Hlk535253727"/>
      <w:r w:rsidRPr="007077D7">
        <w:rPr>
          <w:rFonts w:cs="Calibri"/>
          <w:sz w:val="24"/>
          <w:szCs w:val="24"/>
        </w:rPr>
        <w:t xml:space="preserve">Adres poczty elektronicznej: </w:t>
      </w:r>
      <w:bookmarkEnd w:id="2"/>
      <w:r w:rsidR="005B5AB0">
        <w:rPr>
          <w:rFonts w:cs="Calibri"/>
          <w:sz w:val="24"/>
          <w:szCs w:val="24"/>
        </w:rPr>
        <w:fldChar w:fldCharType="begin"/>
      </w:r>
      <w:r w:rsidR="005B5AB0">
        <w:rPr>
          <w:rFonts w:cs="Calibri"/>
          <w:sz w:val="24"/>
          <w:szCs w:val="24"/>
        </w:rPr>
        <w:instrText>HYPERLINK "mailto:</w:instrText>
      </w:r>
      <w:r w:rsidR="005B5AB0" w:rsidRPr="005B5AB0">
        <w:rPr>
          <w:rFonts w:cs="Calibri"/>
          <w:sz w:val="24"/>
          <w:szCs w:val="24"/>
        </w:rPr>
        <w:instrText>perfecttravelsc@gmail.com</w:instrText>
      </w:r>
      <w:r w:rsidR="005B5AB0">
        <w:rPr>
          <w:rFonts w:cs="Calibri"/>
          <w:sz w:val="24"/>
          <w:szCs w:val="24"/>
        </w:rPr>
        <w:instrText>"</w:instrText>
      </w:r>
      <w:r w:rsidR="005B5AB0">
        <w:rPr>
          <w:rFonts w:cs="Calibri"/>
          <w:sz w:val="24"/>
          <w:szCs w:val="24"/>
        </w:rPr>
      </w:r>
      <w:r w:rsidR="005B5AB0">
        <w:rPr>
          <w:rFonts w:cs="Calibri"/>
          <w:sz w:val="24"/>
          <w:szCs w:val="24"/>
        </w:rPr>
        <w:fldChar w:fldCharType="separate"/>
      </w:r>
      <w:r w:rsidR="005B5AB0" w:rsidRPr="00F57CED">
        <w:rPr>
          <w:rStyle w:val="Hipercze"/>
          <w:rFonts w:cs="Calibri"/>
          <w:sz w:val="24"/>
          <w:szCs w:val="24"/>
        </w:rPr>
        <w:t>perfecttravelsc@gmail.com</w:t>
      </w:r>
      <w:r w:rsidR="005B5AB0">
        <w:rPr>
          <w:rFonts w:cs="Calibri"/>
          <w:sz w:val="24"/>
          <w:szCs w:val="24"/>
        </w:rPr>
        <w:fldChar w:fldCharType="end"/>
      </w:r>
      <w:r w:rsidR="005B5AB0">
        <w:rPr>
          <w:rFonts w:cs="Calibri"/>
          <w:sz w:val="24"/>
          <w:szCs w:val="24"/>
        </w:rPr>
        <w:t xml:space="preserve"> </w:t>
      </w:r>
      <w:r w:rsidRPr="007077D7">
        <w:rPr>
          <w:rFonts w:cs="Calibri"/>
          <w:sz w:val="24"/>
          <w:szCs w:val="24"/>
        </w:rPr>
        <w:t xml:space="preserve"> </w:t>
      </w:r>
    </w:p>
    <w:p w14:paraId="3299E325" w14:textId="77777777" w:rsidR="00670EB2" w:rsidRPr="00670EB2" w:rsidRDefault="00670EB2" w:rsidP="001F1DAF">
      <w:pPr>
        <w:tabs>
          <w:tab w:val="left" w:pos="7890"/>
        </w:tabs>
        <w:spacing w:after="0" w:line="360" w:lineRule="auto"/>
        <w:rPr>
          <w:rFonts w:cs="Calibri"/>
          <w:sz w:val="28"/>
          <w:szCs w:val="28"/>
        </w:rPr>
      </w:pPr>
    </w:p>
    <w:p w14:paraId="5EE2BD38" w14:textId="4F99B00D" w:rsidR="00892EAA" w:rsidRPr="00B6192E" w:rsidRDefault="00892EAA" w:rsidP="001F1DAF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B6192E" w:rsidRDefault="00892EAA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Tryb udzielenia zamówienia</w:t>
      </w:r>
    </w:p>
    <w:p w14:paraId="2D33320F" w14:textId="2365DAFB" w:rsidR="001900C9" w:rsidRDefault="00627846" w:rsidP="001F1DAF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262976">
        <w:rPr>
          <w:rFonts w:cs="Calibri"/>
          <w:sz w:val="24"/>
          <w:szCs w:val="24"/>
        </w:rPr>
        <w:t xml:space="preserve">Postępowanie prowadzone jest </w:t>
      </w:r>
      <w:r w:rsidR="00C2331B" w:rsidRPr="00262976">
        <w:rPr>
          <w:rFonts w:cs="Calibri"/>
          <w:sz w:val="24"/>
          <w:szCs w:val="24"/>
        </w:rPr>
        <w:t>zgodnie z zasadą konkurencyjności</w:t>
      </w:r>
      <w:r w:rsidR="00262976">
        <w:rPr>
          <w:rFonts w:cs="Calibri"/>
          <w:sz w:val="24"/>
          <w:szCs w:val="24"/>
        </w:rPr>
        <w:t xml:space="preserve">, określoną w </w:t>
      </w:r>
      <w:r w:rsidR="00B15747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305B0665" w14:textId="77777777" w:rsidR="0068039F" w:rsidRDefault="0068039F" w:rsidP="001F1DAF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6C4B15F3" w14:textId="77777777" w:rsidR="008351C4" w:rsidRDefault="008351C4" w:rsidP="001F1DAF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6E410DAC" w14:textId="77777777" w:rsidR="008351C4" w:rsidRPr="001900C9" w:rsidRDefault="008351C4" w:rsidP="001F1DAF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5EE2BD41" w14:textId="3A108784" w:rsidR="007145A8" w:rsidRPr="00B6192E" w:rsidRDefault="007145A8" w:rsidP="001F1DAF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III</w:t>
      </w:r>
    </w:p>
    <w:p w14:paraId="5EE2BD42" w14:textId="4ED4A28F" w:rsidR="007145A8" w:rsidRPr="00B6192E" w:rsidRDefault="00512136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</w:t>
      </w:r>
      <w:r w:rsidR="007145A8" w:rsidRPr="00B6192E">
        <w:rPr>
          <w:rFonts w:cs="Calibri"/>
          <w:b/>
          <w:sz w:val="24"/>
          <w:szCs w:val="24"/>
        </w:rPr>
        <w:t>pis przedmiotu zamówienia</w:t>
      </w:r>
    </w:p>
    <w:p w14:paraId="6830DEC0" w14:textId="498CB248" w:rsidR="005E7DA8" w:rsidRDefault="00015C81" w:rsidP="001F1DAF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Przedmiotem zamówienia </w:t>
      </w:r>
      <w:r w:rsidR="008608E6">
        <w:rPr>
          <w:rFonts w:cs="Calibri"/>
          <w:sz w:val="24"/>
          <w:szCs w:val="24"/>
        </w:rPr>
        <w:t>jest dostawa</w:t>
      </w:r>
      <w:r w:rsidR="00D60413">
        <w:rPr>
          <w:rFonts w:cs="Calibri"/>
          <w:sz w:val="24"/>
          <w:szCs w:val="24"/>
        </w:rPr>
        <w:t xml:space="preserve"> </w:t>
      </w:r>
      <w:r w:rsidR="00D773D7">
        <w:rPr>
          <w:rFonts w:cs="Calibri"/>
          <w:sz w:val="24"/>
          <w:szCs w:val="24"/>
        </w:rPr>
        <w:t xml:space="preserve">kontenera </w:t>
      </w:r>
      <w:r w:rsidR="005A07A1">
        <w:rPr>
          <w:rFonts w:cs="Calibri"/>
          <w:sz w:val="24"/>
          <w:szCs w:val="24"/>
        </w:rPr>
        <w:t>biurowego o następujących cechach:</w:t>
      </w:r>
    </w:p>
    <w:p w14:paraId="1CBFB990" w14:textId="7B28B203" w:rsidR="00601F6E" w:rsidRDefault="00601F6E" w:rsidP="005A07A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kontener mobilny na kołach, </w:t>
      </w:r>
      <w:r w:rsidR="00566EC9">
        <w:rPr>
          <w:rFonts w:cs="Calibri"/>
          <w:sz w:val="24"/>
          <w:szCs w:val="24"/>
        </w:rPr>
        <w:t xml:space="preserve">posiadający dwie osie, </w:t>
      </w:r>
      <w:r w:rsidR="005F3DFB" w:rsidRPr="005F3DFB">
        <w:rPr>
          <w:rFonts w:cs="Calibri"/>
          <w:sz w:val="24"/>
          <w:szCs w:val="24"/>
        </w:rPr>
        <w:t>wyposażony w dyszel przystosowany do ciągnięcia za pojazdem</w:t>
      </w:r>
      <w:r w:rsidR="005F3DFB">
        <w:rPr>
          <w:rFonts w:cs="Calibri"/>
          <w:sz w:val="24"/>
          <w:szCs w:val="24"/>
        </w:rPr>
        <w:t>;</w:t>
      </w:r>
    </w:p>
    <w:p w14:paraId="6518DC10" w14:textId="21D485DF" w:rsidR="005A07A1" w:rsidRDefault="006E0D89" w:rsidP="005A07A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="00CD44C0" w:rsidRPr="00CD44C0">
        <w:rPr>
          <w:rFonts w:cs="Calibri"/>
          <w:sz w:val="24"/>
          <w:szCs w:val="24"/>
        </w:rPr>
        <w:t>ymia</w:t>
      </w:r>
      <w:r w:rsidR="00CD44C0">
        <w:rPr>
          <w:rFonts w:cs="Calibri"/>
          <w:sz w:val="24"/>
          <w:szCs w:val="24"/>
        </w:rPr>
        <w:t>ry</w:t>
      </w:r>
      <w:r w:rsidR="00CD44C0" w:rsidRPr="00CD44C0">
        <w:rPr>
          <w:rFonts w:cs="Calibri"/>
          <w:sz w:val="24"/>
          <w:szCs w:val="24"/>
        </w:rPr>
        <w:t xml:space="preserve"> zewnętrzn</w:t>
      </w:r>
      <w:r w:rsidR="00CD44C0">
        <w:rPr>
          <w:rFonts w:cs="Calibri"/>
          <w:sz w:val="24"/>
          <w:szCs w:val="24"/>
        </w:rPr>
        <w:t>e</w:t>
      </w:r>
      <w:r w:rsidR="00CD44C0" w:rsidRPr="00CD44C0">
        <w:rPr>
          <w:rFonts w:cs="Calibri"/>
          <w:sz w:val="24"/>
          <w:szCs w:val="24"/>
        </w:rPr>
        <w:t xml:space="preserve"> 10 x 3,50</w:t>
      </w:r>
      <w:r w:rsidR="00CD44C0">
        <w:rPr>
          <w:rFonts w:cs="Calibri"/>
          <w:sz w:val="24"/>
          <w:szCs w:val="24"/>
        </w:rPr>
        <w:t xml:space="preserve"> </w:t>
      </w:r>
      <w:r w:rsidR="00CD44C0" w:rsidRPr="00CD44C0">
        <w:rPr>
          <w:rFonts w:cs="Calibri"/>
          <w:sz w:val="24"/>
          <w:szCs w:val="24"/>
        </w:rPr>
        <w:t xml:space="preserve">m </w:t>
      </w:r>
      <w:r w:rsidR="00CD44C0">
        <w:rPr>
          <w:rFonts w:cs="Calibri"/>
          <w:sz w:val="24"/>
          <w:szCs w:val="24"/>
        </w:rPr>
        <w:t>(</w:t>
      </w:r>
      <w:r w:rsidR="00CD44C0" w:rsidRPr="00CD44C0">
        <w:rPr>
          <w:rFonts w:cs="Calibri"/>
          <w:sz w:val="24"/>
          <w:szCs w:val="24"/>
        </w:rPr>
        <w:t>wysokość ma</w:t>
      </w:r>
      <w:r w:rsidR="00CD44C0">
        <w:rPr>
          <w:rFonts w:cs="Calibri"/>
          <w:sz w:val="24"/>
          <w:szCs w:val="24"/>
        </w:rPr>
        <w:t>ksymalna</w:t>
      </w:r>
      <w:r w:rsidR="00CD44C0" w:rsidRPr="00CD44C0">
        <w:rPr>
          <w:rFonts w:cs="Calibri"/>
          <w:sz w:val="24"/>
          <w:szCs w:val="24"/>
        </w:rPr>
        <w:t xml:space="preserve"> przy ścianie na zewnątrz 3,</w:t>
      </w:r>
      <w:r w:rsidR="00006522">
        <w:rPr>
          <w:rFonts w:cs="Calibri"/>
          <w:sz w:val="24"/>
          <w:szCs w:val="24"/>
        </w:rPr>
        <w:t>2</w:t>
      </w:r>
      <w:r w:rsidR="00CD44C0" w:rsidRPr="00CD44C0">
        <w:rPr>
          <w:rFonts w:cs="Calibri"/>
          <w:sz w:val="24"/>
          <w:szCs w:val="24"/>
        </w:rPr>
        <w:t>0</w:t>
      </w:r>
      <w:r w:rsidR="00CD44C0">
        <w:rPr>
          <w:rFonts w:cs="Calibri"/>
          <w:sz w:val="24"/>
          <w:szCs w:val="24"/>
        </w:rPr>
        <w:t xml:space="preserve"> </w:t>
      </w:r>
      <w:r w:rsidR="00CD44C0" w:rsidRPr="00CD44C0">
        <w:rPr>
          <w:rFonts w:cs="Calibri"/>
          <w:sz w:val="24"/>
          <w:szCs w:val="24"/>
        </w:rPr>
        <w:t>m, wysokość ma</w:t>
      </w:r>
      <w:r w:rsidR="00CD44C0">
        <w:rPr>
          <w:rFonts w:cs="Calibri"/>
          <w:sz w:val="24"/>
          <w:szCs w:val="24"/>
        </w:rPr>
        <w:t>ksymalna</w:t>
      </w:r>
      <w:r w:rsidR="00CD44C0" w:rsidRPr="00CD44C0">
        <w:rPr>
          <w:rFonts w:cs="Calibri"/>
          <w:sz w:val="24"/>
          <w:szCs w:val="24"/>
        </w:rPr>
        <w:t xml:space="preserve"> w szczycie 3</w:t>
      </w:r>
      <w:r w:rsidR="00CD44C0">
        <w:rPr>
          <w:rFonts w:cs="Calibri"/>
          <w:sz w:val="24"/>
          <w:szCs w:val="24"/>
        </w:rPr>
        <w:t>,</w:t>
      </w:r>
      <w:r w:rsidR="00CD44C0" w:rsidRPr="00CD44C0">
        <w:rPr>
          <w:rFonts w:cs="Calibri"/>
          <w:sz w:val="24"/>
          <w:szCs w:val="24"/>
        </w:rPr>
        <w:t>80</w:t>
      </w:r>
      <w:r w:rsidR="006F32AD">
        <w:rPr>
          <w:rFonts w:cs="Calibri"/>
          <w:sz w:val="24"/>
          <w:szCs w:val="24"/>
        </w:rPr>
        <w:t xml:space="preserve"> </w:t>
      </w:r>
      <w:r w:rsidR="00CD44C0" w:rsidRPr="00CD44C0">
        <w:rPr>
          <w:rFonts w:cs="Calibri"/>
          <w:sz w:val="24"/>
          <w:szCs w:val="24"/>
        </w:rPr>
        <w:t>m</w:t>
      </w:r>
      <w:r w:rsidR="00CD44C0">
        <w:rPr>
          <w:rFonts w:cs="Calibri"/>
          <w:sz w:val="24"/>
          <w:szCs w:val="24"/>
        </w:rPr>
        <w:t>)</w:t>
      </w:r>
      <w:r w:rsidR="00CD44C0" w:rsidRPr="00CD44C0">
        <w:rPr>
          <w:rFonts w:cs="Calibri"/>
          <w:sz w:val="24"/>
          <w:szCs w:val="24"/>
        </w:rPr>
        <w:t xml:space="preserve"> -</w:t>
      </w:r>
      <w:r w:rsidR="00CD44C0">
        <w:rPr>
          <w:rFonts w:cs="Calibri"/>
          <w:sz w:val="24"/>
          <w:szCs w:val="24"/>
        </w:rPr>
        <w:t xml:space="preserve"> </w:t>
      </w:r>
      <w:r w:rsidR="00CD44C0" w:rsidRPr="00CD44C0">
        <w:rPr>
          <w:rFonts w:cs="Calibri"/>
          <w:sz w:val="24"/>
          <w:szCs w:val="24"/>
        </w:rPr>
        <w:t>razem z kołami od ziemi</w:t>
      </w:r>
      <w:r w:rsidR="00CD44C0">
        <w:rPr>
          <w:rFonts w:cs="Calibri"/>
          <w:sz w:val="24"/>
          <w:szCs w:val="24"/>
        </w:rPr>
        <w:t>;</w:t>
      </w:r>
    </w:p>
    <w:p w14:paraId="4E376777" w14:textId="13CB71A8" w:rsidR="00CD44C0" w:rsidRDefault="006E0D89" w:rsidP="005A07A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ś</w:t>
      </w:r>
      <w:r w:rsidRPr="006E0D89">
        <w:rPr>
          <w:rFonts w:cs="Calibri"/>
          <w:sz w:val="24"/>
          <w:szCs w:val="24"/>
        </w:rPr>
        <w:t xml:space="preserve">ciany </w:t>
      </w:r>
      <w:r w:rsidR="000108D3" w:rsidRPr="000108D3">
        <w:rPr>
          <w:rFonts w:cs="Calibri"/>
          <w:sz w:val="24"/>
          <w:szCs w:val="24"/>
        </w:rPr>
        <w:t>zewnętrzne ocieplone wełną mineralną</w:t>
      </w:r>
      <w:r w:rsidRPr="006E0D89">
        <w:rPr>
          <w:rFonts w:cs="Calibri"/>
          <w:sz w:val="24"/>
          <w:szCs w:val="24"/>
        </w:rPr>
        <w:t xml:space="preserve"> </w:t>
      </w:r>
      <w:r w:rsidR="00800B4A">
        <w:rPr>
          <w:rFonts w:cs="Calibri"/>
          <w:sz w:val="24"/>
          <w:szCs w:val="24"/>
        </w:rPr>
        <w:t>min.</w:t>
      </w:r>
      <w:r w:rsidR="000108D3">
        <w:rPr>
          <w:rFonts w:cs="Calibri"/>
          <w:sz w:val="24"/>
          <w:szCs w:val="24"/>
        </w:rPr>
        <w:t xml:space="preserve"> </w:t>
      </w:r>
      <w:r w:rsidRPr="006E0D89">
        <w:rPr>
          <w:rFonts w:cs="Calibri"/>
          <w:sz w:val="24"/>
          <w:szCs w:val="24"/>
        </w:rPr>
        <w:t xml:space="preserve">10 cm, współczynnik </w:t>
      </w:r>
      <w:bookmarkStart w:id="3" w:name="_Hlk211248066"/>
      <w:r w:rsidR="006F32AD">
        <w:rPr>
          <w:rFonts w:cs="Calibri"/>
          <w:sz w:val="24"/>
          <w:szCs w:val="24"/>
        </w:rPr>
        <w:t xml:space="preserve">przenikania ciepła </w:t>
      </w:r>
      <w:bookmarkEnd w:id="3"/>
      <w:r w:rsidRPr="006E0D89">
        <w:rPr>
          <w:rFonts w:cs="Calibri"/>
          <w:sz w:val="24"/>
          <w:szCs w:val="24"/>
        </w:rPr>
        <w:t>ma</w:t>
      </w:r>
      <w:r>
        <w:rPr>
          <w:rFonts w:cs="Calibri"/>
          <w:sz w:val="24"/>
          <w:szCs w:val="24"/>
        </w:rPr>
        <w:t>ksymalnie</w:t>
      </w:r>
      <w:r w:rsidRPr="006E0D89">
        <w:rPr>
          <w:rFonts w:cs="Calibri"/>
          <w:sz w:val="24"/>
          <w:szCs w:val="24"/>
        </w:rPr>
        <w:t xml:space="preserve"> 0,</w:t>
      </w:r>
      <w:r w:rsidR="00D20457">
        <w:rPr>
          <w:rFonts w:cs="Calibri"/>
          <w:sz w:val="24"/>
          <w:szCs w:val="24"/>
        </w:rPr>
        <w:t xml:space="preserve">35 </w:t>
      </w:r>
      <w:r w:rsidRPr="006E0D89">
        <w:rPr>
          <w:rFonts w:cs="Calibri"/>
          <w:sz w:val="24"/>
          <w:szCs w:val="24"/>
        </w:rPr>
        <w:t>W/m</w:t>
      </w:r>
      <w:r w:rsidRPr="006E0D89">
        <w:rPr>
          <w:rFonts w:cs="Calibri"/>
          <w:sz w:val="24"/>
          <w:szCs w:val="24"/>
          <w:vertAlign w:val="superscript"/>
        </w:rPr>
        <w:t>2</w:t>
      </w:r>
      <w:r w:rsidR="005552BD">
        <w:rPr>
          <w:rFonts w:cs="Calibri"/>
          <w:sz w:val="24"/>
          <w:szCs w:val="24"/>
        </w:rPr>
        <w:t>;</w:t>
      </w:r>
      <w:r w:rsidR="00B35E9E">
        <w:rPr>
          <w:rFonts w:cs="Calibri"/>
          <w:sz w:val="24"/>
          <w:szCs w:val="24"/>
        </w:rPr>
        <w:t xml:space="preserve"> </w:t>
      </w:r>
      <w:r w:rsidR="00D20457" w:rsidRPr="00D20457">
        <w:rPr>
          <w:rFonts w:cs="Calibri"/>
          <w:sz w:val="24"/>
          <w:szCs w:val="24"/>
        </w:rPr>
        <w:t xml:space="preserve">wykończone z zewnątrz drewnem </w:t>
      </w:r>
      <w:r w:rsidR="008C63AF">
        <w:rPr>
          <w:rFonts w:cs="Calibri"/>
          <w:sz w:val="24"/>
          <w:szCs w:val="24"/>
        </w:rPr>
        <w:t xml:space="preserve">ze </w:t>
      </w:r>
      <w:r w:rsidR="00D20457" w:rsidRPr="00D20457">
        <w:rPr>
          <w:rFonts w:cs="Calibri"/>
          <w:sz w:val="24"/>
          <w:szCs w:val="24"/>
        </w:rPr>
        <w:t>świerk</w:t>
      </w:r>
      <w:r w:rsidR="008C63AF">
        <w:rPr>
          <w:rFonts w:cs="Calibri"/>
          <w:sz w:val="24"/>
          <w:szCs w:val="24"/>
        </w:rPr>
        <w:t>a</w:t>
      </w:r>
      <w:r w:rsidR="00D20457" w:rsidRPr="00D20457">
        <w:rPr>
          <w:rFonts w:cs="Calibri"/>
          <w:sz w:val="24"/>
          <w:szCs w:val="24"/>
        </w:rPr>
        <w:t xml:space="preserve"> skandynawski</w:t>
      </w:r>
      <w:r w:rsidR="008C63AF">
        <w:rPr>
          <w:rFonts w:cs="Calibri"/>
          <w:sz w:val="24"/>
          <w:szCs w:val="24"/>
        </w:rPr>
        <w:t>ego</w:t>
      </w:r>
      <w:r w:rsidR="00D20457" w:rsidRPr="00D20457">
        <w:rPr>
          <w:rFonts w:cs="Calibri"/>
          <w:sz w:val="24"/>
          <w:szCs w:val="24"/>
        </w:rPr>
        <w:t xml:space="preserve"> min. 19</w:t>
      </w:r>
      <w:r w:rsidR="008C63AF">
        <w:rPr>
          <w:rFonts w:cs="Calibri"/>
          <w:sz w:val="24"/>
          <w:szCs w:val="24"/>
        </w:rPr>
        <w:t xml:space="preserve"> </w:t>
      </w:r>
      <w:r w:rsidR="00D20457" w:rsidRPr="00D20457">
        <w:rPr>
          <w:rFonts w:cs="Calibri"/>
          <w:sz w:val="24"/>
          <w:szCs w:val="24"/>
        </w:rPr>
        <w:t>mm</w:t>
      </w:r>
      <w:r w:rsidR="008C63AF">
        <w:rPr>
          <w:rFonts w:cs="Calibri"/>
          <w:sz w:val="24"/>
          <w:szCs w:val="24"/>
        </w:rPr>
        <w:t xml:space="preserve"> </w:t>
      </w:r>
      <w:r w:rsidR="00D20457" w:rsidRPr="00D20457">
        <w:rPr>
          <w:rFonts w:cs="Calibri"/>
          <w:sz w:val="24"/>
          <w:szCs w:val="24"/>
        </w:rPr>
        <w:t>+</w:t>
      </w:r>
      <w:r w:rsidR="008C63AF">
        <w:rPr>
          <w:rFonts w:cs="Calibri"/>
          <w:sz w:val="24"/>
          <w:szCs w:val="24"/>
        </w:rPr>
        <w:t xml:space="preserve"> </w:t>
      </w:r>
      <w:r w:rsidR="00D20457" w:rsidRPr="00D20457">
        <w:rPr>
          <w:rFonts w:cs="Calibri"/>
          <w:sz w:val="24"/>
          <w:szCs w:val="24"/>
        </w:rPr>
        <w:t>membrana</w:t>
      </w:r>
      <w:r w:rsidR="008C63AF">
        <w:rPr>
          <w:rFonts w:cs="Calibri"/>
          <w:sz w:val="24"/>
          <w:szCs w:val="24"/>
        </w:rPr>
        <w:t xml:space="preserve"> </w:t>
      </w:r>
      <w:r w:rsidR="00D20457" w:rsidRPr="00D20457">
        <w:rPr>
          <w:rFonts w:cs="Calibri"/>
          <w:sz w:val="24"/>
          <w:szCs w:val="24"/>
        </w:rPr>
        <w:t>+</w:t>
      </w:r>
      <w:r w:rsidR="008C63AF">
        <w:rPr>
          <w:rFonts w:cs="Calibri"/>
          <w:sz w:val="24"/>
          <w:szCs w:val="24"/>
        </w:rPr>
        <w:t xml:space="preserve"> </w:t>
      </w:r>
      <w:r w:rsidR="00D20457" w:rsidRPr="00D20457">
        <w:rPr>
          <w:rFonts w:cs="Calibri"/>
          <w:sz w:val="24"/>
          <w:szCs w:val="24"/>
        </w:rPr>
        <w:t>folia paraizolacyjna; od wewnątrz wykończone drewnem świerk min 14</w:t>
      </w:r>
      <w:r w:rsidR="00800B4A">
        <w:rPr>
          <w:rFonts w:cs="Calibri"/>
          <w:sz w:val="24"/>
          <w:szCs w:val="24"/>
        </w:rPr>
        <w:t xml:space="preserve"> </w:t>
      </w:r>
      <w:r w:rsidR="00D20457" w:rsidRPr="00D20457">
        <w:rPr>
          <w:rFonts w:cs="Calibri"/>
          <w:sz w:val="24"/>
          <w:szCs w:val="24"/>
        </w:rPr>
        <w:t>mm</w:t>
      </w:r>
      <w:r w:rsidR="00DE4D78">
        <w:rPr>
          <w:rFonts w:cs="Calibri"/>
          <w:sz w:val="24"/>
          <w:szCs w:val="24"/>
        </w:rPr>
        <w:t>;</w:t>
      </w:r>
    </w:p>
    <w:p w14:paraId="41444374" w14:textId="7ED401A9" w:rsidR="005552BD" w:rsidRDefault="00800B4A" w:rsidP="005A07A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800B4A">
        <w:rPr>
          <w:rFonts w:cs="Calibri"/>
          <w:sz w:val="24"/>
          <w:szCs w:val="24"/>
        </w:rPr>
        <w:t>dach dwuspadowy ocieplony wełną mineralną min. 10</w:t>
      </w:r>
      <w:r>
        <w:rPr>
          <w:rFonts w:cs="Calibri"/>
          <w:sz w:val="24"/>
          <w:szCs w:val="24"/>
        </w:rPr>
        <w:t xml:space="preserve"> </w:t>
      </w:r>
      <w:r w:rsidRPr="00800B4A">
        <w:rPr>
          <w:rFonts w:cs="Calibri"/>
          <w:sz w:val="24"/>
          <w:szCs w:val="24"/>
        </w:rPr>
        <w:t>cm , współczynnik przenikania ciepła maksymalnie 0,35W/m2; z zewnątrz pokrycie dachu blachą; od wewnątrz sufit wykończony drewnem świerk min. 14</w:t>
      </w:r>
      <w:r>
        <w:rPr>
          <w:rFonts w:cs="Calibri"/>
          <w:sz w:val="24"/>
          <w:szCs w:val="24"/>
        </w:rPr>
        <w:t xml:space="preserve"> </w:t>
      </w:r>
      <w:r w:rsidRPr="00800B4A">
        <w:rPr>
          <w:rFonts w:cs="Calibri"/>
          <w:sz w:val="24"/>
          <w:szCs w:val="24"/>
        </w:rPr>
        <w:t>mm</w:t>
      </w:r>
      <w:r w:rsidR="009210A8">
        <w:rPr>
          <w:rFonts w:cs="Calibri"/>
          <w:sz w:val="24"/>
          <w:szCs w:val="24"/>
        </w:rPr>
        <w:t>;</w:t>
      </w:r>
    </w:p>
    <w:p w14:paraId="1A0DDCE8" w14:textId="41067124" w:rsidR="00534C32" w:rsidRPr="008D691C" w:rsidRDefault="000027B4" w:rsidP="008D691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027B4">
        <w:rPr>
          <w:rFonts w:cs="Calibri"/>
          <w:sz w:val="24"/>
          <w:szCs w:val="24"/>
        </w:rPr>
        <w:t>rama stalowa o profilu zamkniętym 100 x 40 x 3 mm; kratownica 80 x 40 x 3</w:t>
      </w:r>
      <w:r>
        <w:rPr>
          <w:rFonts w:cs="Calibri"/>
          <w:sz w:val="24"/>
          <w:szCs w:val="24"/>
        </w:rPr>
        <w:t xml:space="preserve"> </w:t>
      </w:r>
      <w:r w:rsidRPr="000027B4">
        <w:rPr>
          <w:rFonts w:cs="Calibri"/>
          <w:sz w:val="24"/>
          <w:szCs w:val="24"/>
        </w:rPr>
        <w:t>mm</w:t>
      </w:r>
      <w:r>
        <w:rPr>
          <w:rFonts w:cs="Calibri"/>
          <w:sz w:val="24"/>
          <w:szCs w:val="24"/>
        </w:rPr>
        <w:t xml:space="preserve">, </w:t>
      </w:r>
      <w:r w:rsidRPr="000027B4">
        <w:rPr>
          <w:rFonts w:cs="Calibri"/>
          <w:sz w:val="24"/>
          <w:szCs w:val="24"/>
        </w:rPr>
        <w:t>zabezpieczona farbą antykorozyjną</w:t>
      </w:r>
      <w:r w:rsidR="00E55F9B" w:rsidRPr="008D691C">
        <w:rPr>
          <w:rFonts w:cs="Calibri"/>
          <w:sz w:val="24"/>
          <w:szCs w:val="24"/>
        </w:rPr>
        <w:t>;</w:t>
      </w:r>
    </w:p>
    <w:p w14:paraId="1A830FE3" w14:textId="26683A0C" w:rsidR="00E55F9B" w:rsidRDefault="008D691C" w:rsidP="00534C3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8D691C">
        <w:rPr>
          <w:rFonts w:cs="Calibri"/>
          <w:sz w:val="24"/>
          <w:szCs w:val="24"/>
        </w:rPr>
        <w:t>podłoga z płyty OSB 12mm, ocieplona wełną mineralną min. 15</w:t>
      </w:r>
      <w:r>
        <w:rPr>
          <w:rFonts w:cs="Calibri"/>
          <w:sz w:val="24"/>
          <w:szCs w:val="24"/>
        </w:rPr>
        <w:t xml:space="preserve"> </w:t>
      </w:r>
      <w:r w:rsidRPr="008D691C">
        <w:rPr>
          <w:rFonts w:cs="Calibri"/>
          <w:sz w:val="24"/>
          <w:szCs w:val="24"/>
        </w:rPr>
        <w:t>cm, współczynnik przenikania ciepła maksymalnie 0,35 W/m</w:t>
      </w:r>
      <w:r w:rsidRPr="00763933">
        <w:rPr>
          <w:rFonts w:cs="Calibri"/>
          <w:sz w:val="24"/>
          <w:szCs w:val="24"/>
          <w:vertAlign w:val="superscript"/>
        </w:rPr>
        <w:t>2</w:t>
      </w:r>
      <w:r w:rsidRPr="008D691C">
        <w:rPr>
          <w:rFonts w:cs="Calibri"/>
          <w:sz w:val="24"/>
          <w:szCs w:val="24"/>
        </w:rPr>
        <w:t>, góra podłogi płyta OSB 18</w:t>
      </w:r>
      <w:r w:rsidR="00763933">
        <w:rPr>
          <w:rFonts w:cs="Calibri"/>
          <w:sz w:val="24"/>
          <w:szCs w:val="24"/>
        </w:rPr>
        <w:t xml:space="preserve"> </w:t>
      </w:r>
      <w:r w:rsidRPr="008D691C">
        <w:rPr>
          <w:rFonts w:cs="Calibri"/>
          <w:sz w:val="24"/>
          <w:szCs w:val="24"/>
        </w:rPr>
        <w:t>mm, wykończona wykładziną PCV lub panelami podłogowymi oraz listwą przypodłogową</w:t>
      </w:r>
      <w:r w:rsidR="003F3635">
        <w:rPr>
          <w:rFonts w:cs="Calibri"/>
          <w:sz w:val="24"/>
          <w:szCs w:val="24"/>
        </w:rPr>
        <w:t>;</w:t>
      </w:r>
    </w:p>
    <w:p w14:paraId="0EE92C28" w14:textId="4FD5CFD2" w:rsidR="003F3635" w:rsidRDefault="00763933" w:rsidP="00534C3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763933">
        <w:rPr>
          <w:rFonts w:cs="Calibri"/>
          <w:sz w:val="24"/>
          <w:szCs w:val="24"/>
        </w:rPr>
        <w:t>instalacja elektryczna (ukryta w ścianach): 5 x gniazdo podwójne 230 V, 5 x włącznik pojedynczy, 4 x oświetlenie wewnętrzne (szyna lub plafon LED), 2 x oświetlenie zewnętrzne LED, skrzynka z bezpiecznikami, przyłącze 230 V</w:t>
      </w:r>
      <w:r w:rsidR="001F71C4">
        <w:rPr>
          <w:rFonts w:cs="Calibri"/>
          <w:sz w:val="24"/>
          <w:szCs w:val="24"/>
        </w:rPr>
        <w:t>;</w:t>
      </w:r>
    </w:p>
    <w:p w14:paraId="357DBB35" w14:textId="5FF08FA2" w:rsidR="001F71C4" w:rsidRDefault="004F45D3" w:rsidP="00534C3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4F45D3">
        <w:rPr>
          <w:rFonts w:cs="Calibri"/>
          <w:sz w:val="24"/>
          <w:szCs w:val="24"/>
        </w:rPr>
        <w:t>wentylacja grawitacyjna 2</w:t>
      </w:r>
      <w:r>
        <w:rPr>
          <w:rFonts w:cs="Calibri"/>
          <w:sz w:val="24"/>
          <w:szCs w:val="24"/>
        </w:rPr>
        <w:t xml:space="preserve"> </w:t>
      </w:r>
      <w:r w:rsidRPr="004F45D3">
        <w:rPr>
          <w:rFonts w:cs="Calibri"/>
          <w:sz w:val="24"/>
          <w:szCs w:val="24"/>
        </w:rPr>
        <w:t>szt</w:t>
      </w:r>
      <w:r>
        <w:rPr>
          <w:rFonts w:cs="Calibri"/>
          <w:sz w:val="24"/>
          <w:szCs w:val="24"/>
        </w:rPr>
        <w:t>.</w:t>
      </w:r>
      <w:r w:rsidR="008611D7">
        <w:rPr>
          <w:rFonts w:cs="Calibri"/>
          <w:sz w:val="24"/>
          <w:szCs w:val="24"/>
        </w:rPr>
        <w:t>;</w:t>
      </w:r>
    </w:p>
    <w:p w14:paraId="737ABA0E" w14:textId="7FF0C60A" w:rsidR="008611D7" w:rsidRDefault="0008405F" w:rsidP="00534C3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8405F">
        <w:rPr>
          <w:rFonts w:cs="Calibri"/>
          <w:sz w:val="24"/>
          <w:szCs w:val="24"/>
        </w:rPr>
        <w:t xml:space="preserve">stolarka okienna i drzwiowa: 1 x drzwi wejściowe z przeszkleniem, otwierane na zewnątrz, o wymiarach 1000 x 2100 mm; okna min. dwuszybowe; 2 x witryna stała o </w:t>
      </w:r>
      <w:r w:rsidRPr="0008405F">
        <w:rPr>
          <w:rFonts w:cs="Calibri"/>
          <w:sz w:val="24"/>
          <w:szCs w:val="24"/>
        </w:rPr>
        <w:lastRenderedPageBreak/>
        <w:t xml:space="preserve">wymiarach 2000 x 2000 mm; 2 x okno jednoskrzydłowe </w:t>
      </w:r>
      <w:proofErr w:type="spellStart"/>
      <w:r w:rsidRPr="0008405F">
        <w:rPr>
          <w:rFonts w:cs="Calibri"/>
          <w:sz w:val="24"/>
          <w:szCs w:val="24"/>
        </w:rPr>
        <w:t>rozwierno</w:t>
      </w:r>
      <w:proofErr w:type="spellEnd"/>
      <w:r w:rsidRPr="0008405F">
        <w:rPr>
          <w:rFonts w:cs="Calibri"/>
          <w:sz w:val="24"/>
          <w:szCs w:val="24"/>
        </w:rPr>
        <w:t xml:space="preserve">-uchylne o wymiarach 865 x 1135 mm; 1 x okno </w:t>
      </w:r>
      <w:proofErr w:type="spellStart"/>
      <w:r w:rsidRPr="0008405F">
        <w:rPr>
          <w:rFonts w:cs="Calibri"/>
          <w:sz w:val="24"/>
          <w:szCs w:val="24"/>
        </w:rPr>
        <w:t>rozwierno</w:t>
      </w:r>
      <w:proofErr w:type="spellEnd"/>
      <w:r w:rsidRPr="0008405F">
        <w:rPr>
          <w:rFonts w:cs="Calibri"/>
          <w:sz w:val="24"/>
          <w:szCs w:val="24"/>
        </w:rPr>
        <w:t>-uchylne o wymiarach 565 x 535 mm</w:t>
      </w:r>
      <w:r w:rsidR="008611D7">
        <w:rPr>
          <w:rFonts w:cs="Calibri"/>
          <w:sz w:val="24"/>
          <w:szCs w:val="24"/>
        </w:rPr>
        <w:t>;</w:t>
      </w:r>
    </w:p>
    <w:p w14:paraId="4B0BCEA1" w14:textId="168F5247" w:rsidR="0008405F" w:rsidRDefault="00350CE2" w:rsidP="00534C3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350CE2">
        <w:rPr>
          <w:rFonts w:cs="Calibri"/>
          <w:sz w:val="24"/>
          <w:szCs w:val="24"/>
        </w:rPr>
        <w:t>instalacja sanitarna wodna i kanalizacyjna (ukryta w ścianach) - przyłącze do aneksu kuchennego i do łazienki (wypust instalacji na zewnątrz budynku);</w:t>
      </w:r>
    </w:p>
    <w:p w14:paraId="2D5F470E" w14:textId="6500BE72" w:rsidR="00350CE2" w:rsidRDefault="00350CE2" w:rsidP="00534C3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350CE2">
        <w:rPr>
          <w:rFonts w:cs="Calibri"/>
          <w:sz w:val="24"/>
          <w:szCs w:val="24"/>
        </w:rPr>
        <w:t>wydzielona łazienka z drzwiami MDF</w:t>
      </w:r>
      <w:r>
        <w:rPr>
          <w:rFonts w:cs="Calibri"/>
          <w:sz w:val="24"/>
          <w:szCs w:val="24"/>
        </w:rPr>
        <w:t>;</w:t>
      </w:r>
    </w:p>
    <w:p w14:paraId="08EE7839" w14:textId="670B2E89" w:rsidR="008332B8" w:rsidRPr="008332B8" w:rsidRDefault="008332B8" w:rsidP="008332B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8332B8">
        <w:rPr>
          <w:rFonts w:cs="Calibri"/>
          <w:sz w:val="24"/>
          <w:szCs w:val="24"/>
        </w:rPr>
        <w:t>wydzielone dodatkowe pomieszczenie z drzwiami MDF</w:t>
      </w:r>
      <w:r>
        <w:rPr>
          <w:rFonts w:cs="Calibri"/>
          <w:sz w:val="24"/>
          <w:szCs w:val="24"/>
        </w:rPr>
        <w:t>.</w:t>
      </w:r>
    </w:p>
    <w:p w14:paraId="28718111" w14:textId="79EB90FF" w:rsidR="0078322F" w:rsidRPr="0078322F" w:rsidRDefault="00C82006" w:rsidP="001F1DAF">
      <w:pPr>
        <w:pStyle w:val="Akapitzlist"/>
        <w:numPr>
          <w:ilvl w:val="0"/>
          <w:numId w:val="9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Kontener</w:t>
      </w:r>
      <w:r w:rsidR="00877B51">
        <w:rPr>
          <w:rFonts w:cs="Calibri"/>
          <w:sz w:val="24"/>
          <w:szCs w:val="24"/>
        </w:rPr>
        <w:t xml:space="preserve"> należy</w:t>
      </w:r>
      <w:r w:rsidR="0078322F" w:rsidRPr="0078322F">
        <w:rPr>
          <w:rFonts w:cs="Calibri"/>
          <w:sz w:val="24"/>
          <w:szCs w:val="24"/>
        </w:rPr>
        <w:t xml:space="preserve"> dostarczyć pod adres siedziby Zamawiającego.</w:t>
      </w:r>
    </w:p>
    <w:p w14:paraId="7D463E12" w14:textId="796B6794" w:rsidR="00BD3991" w:rsidRDefault="00B96397" w:rsidP="001F1DAF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Kody Wspólnego Słownika Zamówień (CPV):</w:t>
      </w:r>
    </w:p>
    <w:p w14:paraId="28C53DBB" w14:textId="04EC2716" w:rsidR="00C82006" w:rsidRDefault="003101E6" w:rsidP="00C820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3101E6">
        <w:rPr>
          <w:rFonts w:cs="Calibri"/>
          <w:sz w:val="24"/>
          <w:szCs w:val="24"/>
        </w:rPr>
        <w:t>44000000-0 Konstrukcje i materiały budowlane; wyroby pomocnicze dla budownictwa (z wyjątkiem aparatury elektrycznej)</w:t>
      </w:r>
    </w:p>
    <w:p w14:paraId="20FDCF3E" w14:textId="0605FFC8" w:rsidR="003101E6" w:rsidRDefault="007935B8" w:rsidP="00C820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935B8">
        <w:rPr>
          <w:rFonts w:cs="Calibri"/>
          <w:sz w:val="24"/>
          <w:szCs w:val="24"/>
        </w:rPr>
        <w:t>44200000-2 Wyroby konstrukcyjne</w:t>
      </w:r>
    </w:p>
    <w:p w14:paraId="3A74019B" w14:textId="57E5C6BF" w:rsidR="007935B8" w:rsidRDefault="007935B8" w:rsidP="00C820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935B8">
        <w:rPr>
          <w:rFonts w:cs="Calibri"/>
          <w:sz w:val="24"/>
          <w:szCs w:val="24"/>
        </w:rPr>
        <w:t>44210000-5 Konstrukcje i części konstrukcji</w:t>
      </w:r>
    </w:p>
    <w:p w14:paraId="05EE9CFD" w14:textId="4B393741" w:rsidR="007935B8" w:rsidRDefault="007935B8" w:rsidP="00C820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935B8">
        <w:rPr>
          <w:rFonts w:cs="Calibri"/>
          <w:sz w:val="24"/>
          <w:szCs w:val="24"/>
        </w:rPr>
        <w:t>44211000-2 Budynki z gotowych elementów</w:t>
      </w:r>
    </w:p>
    <w:p w14:paraId="25DF1FD0" w14:textId="6099F31C" w:rsidR="007935B8" w:rsidRDefault="007935B8" w:rsidP="00C820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935B8">
        <w:rPr>
          <w:rFonts w:cs="Calibri"/>
          <w:sz w:val="24"/>
          <w:szCs w:val="24"/>
        </w:rPr>
        <w:t>44211100-3 Budynki modułowe i przenośne</w:t>
      </w:r>
    </w:p>
    <w:p w14:paraId="2D6D376B" w14:textId="77777777" w:rsidR="006739D3" w:rsidRPr="00AF4859" w:rsidRDefault="006739D3" w:rsidP="001F1DAF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D5B" w14:textId="4825A218" w:rsidR="00B35E56" w:rsidRPr="00B6192E" w:rsidRDefault="00B35E56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4" w:name="_Hlk83286388"/>
      <w:r w:rsidRPr="00B6192E">
        <w:rPr>
          <w:rFonts w:cs="Calibri"/>
          <w:b/>
          <w:bCs/>
          <w:sz w:val="24"/>
          <w:szCs w:val="24"/>
          <w:lang w:bidi="pl-PL"/>
        </w:rPr>
        <w:t>Rozdział</w:t>
      </w:r>
      <w:r w:rsidR="0066449F">
        <w:rPr>
          <w:rFonts w:cs="Calibri"/>
          <w:b/>
          <w:bCs/>
          <w:sz w:val="24"/>
          <w:szCs w:val="24"/>
          <w:lang w:bidi="pl-PL"/>
        </w:rPr>
        <w:t xml:space="preserve"> I</w:t>
      </w:r>
      <w:r w:rsidRPr="00B6192E">
        <w:rPr>
          <w:rFonts w:cs="Calibri"/>
          <w:b/>
          <w:bCs/>
          <w:sz w:val="24"/>
          <w:szCs w:val="24"/>
          <w:lang w:bidi="pl-PL"/>
        </w:rPr>
        <w:t>V</w:t>
      </w:r>
    </w:p>
    <w:p w14:paraId="5EE2BD5C" w14:textId="77777777" w:rsidR="00BE459E" w:rsidRPr="00B6192E" w:rsidRDefault="00B35E56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B6192E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B6192E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4"/>
    <w:p w14:paraId="57ED655B" w14:textId="3483C90B" w:rsidR="00D60DD2" w:rsidRPr="007935B8" w:rsidRDefault="00C65949" w:rsidP="001F1DAF">
      <w:pPr>
        <w:spacing w:after="0" w:line="360" w:lineRule="auto"/>
        <w:rPr>
          <w:rFonts w:cs="Calibri"/>
          <w:bCs/>
          <w:color w:val="EE0000"/>
          <w:sz w:val="24"/>
          <w:szCs w:val="24"/>
        </w:rPr>
      </w:pPr>
      <w:r w:rsidRPr="00A45E78">
        <w:rPr>
          <w:rFonts w:cs="Calibri"/>
          <w:bCs/>
          <w:sz w:val="24"/>
          <w:szCs w:val="24"/>
        </w:rPr>
        <w:t xml:space="preserve">Zamówienie należy wykonać </w:t>
      </w:r>
      <w:r w:rsidR="00B2336F" w:rsidRPr="00A45E78">
        <w:rPr>
          <w:rFonts w:cs="Calibri"/>
          <w:bCs/>
          <w:sz w:val="24"/>
          <w:szCs w:val="24"/>
        </w:rPr>
        <w:t>do</w:t>
      </w:r>
      <w:r w:rsidR="00750EEA" w:rsidRPr="00A45E78">
        <w:rPr>
          <w:rFonts w:cs="Calibri"/>
          <w:bCs/>
          <w:sz w:val="24"/>
          <w:szCs w:val="24"/>
        </w:rPr>
        <w:t xml:space="preserve"> </w:t>
      </w:r>
      <w:r w:rsidR="00F45E02">
        <w:rPr>
          <w:rFonts w:cs="Calibri"/>
          <w:bCs/>
          <w:sz w:val="24"/>
          <w:szCs w:val="24"/>
        </w:rPr>
        <w:t>trzech</w:t>
      </w:r>
      <w:r w:rsidR="00CD0EA4">
        <w:rPr>
          <w:rFonts w:cs="Calibri"/>
          <w:bCs/>
          <w:sz w:val="24"/>
          <w:szCs w:val="24"/>
        </w:rPr>
        <w:t xml:space="preserve"> tygodni od zawarcia umowy.</w:t>
      </w:r>
    </w:p>
    <w:p w14:paraId="2C6E6098" w14:textId="77777777" w:rsidR="00FD7442" w:rsidRPr="008E393B" w:rsidRDefault="00FD7442" w:rsidP="001F1DAF">
      <w:pPr>
        <w:spacing w:after="0" w:line="360" w:lineRule="auto"/>
        <w:rPr>
          <w:rFonts w:cs="Calibri"/>
          <w:bCs/>
          <w:color w:val="FF0000"/>
          <w:sz w:val="24"/>
          <w:szCs w:val="24"/>
        </w:rPr>
      </w:pPr>
    </w:p>
    <w:p w14:paraId="04241FD1" w14:textId="489D73FB" w:rsidR="00CA0DD3" w:rsidRPr="00CA0DD3" w:rsidRDefault="00CA0DD3" w:rsidP="001F1DAF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CA0DD3" w:rsidRDefault="00CA0DD3" w:rsidP="001F1DAF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Default="00212332" w:rsidP="001F1DAF">
      <w:pPr>
        <w:pStyle w:val="Akapitzlist"/>
        <w:numPr>
          <w:ilvl w:val="0"/>
          <w:numId w:val="21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2E6F8A">
        <w:rPr>
          <w:rFonts w:cs="Calibri"/>
          <w:bCs/>
          <w:sz w:val="24"/>
          <w:szCs w:val="24"/>
        </w:rPr>
        <w:t xml:space="preserve">Wykonawca nie może </w:t>
      </w:r>
      <w:r w:rsidR="002E6F8A" w:rsidRPr="002E6F8A">
        <w:rPr>
          <w:rFonts w:cs="Calibri"/>
          <w:bCs/>
          <w:sz w:val="24"/>
          <w:szCs w:val="24"/>
        </w:rPr>
        <w:t xml:space="preserve">być powiązany z Zamawiającym </w:t>
      </w:r>
      <w:r w:rsidR="002E6F8A">
        <w:rPr>
          <w:rFonts w:cs="Calibri"/>
          <w:bCs/>
          <w:sz w:val="24"/>
          <w:szCs w:val="24"/>
        </w:rPr>
        <w:t xml:space="preserve">osobowo </w:t>
      </w:r>
      <w:r w:rsidR="00513E18">
        <w:rPr>
          <w:rFonts w:cs="Calibri"/>
          <w:bCs/>
          <w:sz w:val="24"/>
          <w:szCs w:val="24"/>
        </w:rPr>
        <w:t>lub kapitałowo.</w:t>
      </w:r>
    </w:p>
    <w:p w14:paraId="5BD4278F" w14:textId="77777777" w:rsidR="00513E18" w:rsidRDefault="00513E18" w:rsidP="001F1DAF">
      <w:pPr>
        <w:pStyle w:val="Akapitzlist"/>
        <w:numPr>
          <w:ilvl w:val="0"/>
          <w:numId w:val="21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513E18">
        <w:rPr>
          <w:rFonts w:cs="Calibri"/>
          <w:bCs/>
          <w:sz w:val="24"/>
          <w:szCs w:val="24"/>
        </w:rPr>
        <w:t xml:space="preserve">Przez powiązania osobowe lub kapitałowe, rozumie się powiązania między </w:t>
      </w:r>
      <w:r>
        <w:rPr>
          <w:rFonts w:cs="Calibri"/>
          <w:bCs/>
          <w:sz w:val="24"/>
          <w:szCs w:val="24"/>
        </w:rPr>
        <w:t>Wykonawcą</w:t>
      </w:r>
      <w:r w:rsidRPr="00513E18">
        <w:rPr>
          <w:rFonts w:cs="Calibri"/>
          <w:bCs/>
          <w:sz w:val="24"/>
          <w:szCs w:val="24"/>
        </w:rPr>
        <w:t xml:space="preserve"> a </w:t>
      </w:r>
      <w:r>
        <w:rPr>
          <w:rFonts w:cs="Calibri"/>
          <w:bCs/>
          <w:sz w:val="24"/>
          <w:szCs w:val="24"/>
        </w:rPr>
        <w:t>Zamawiającym</w:t>
      </w:r>
      <w:r w:rsidRPr="00513E18">
        <w:rPr>
          <w:rFonts w:cs="Calibri"/>
          <w:bCs/>
          <w:sz w:val="24"/>
          <w:szCs w:val="24"/>
        </w:rPr>
        <w:t xml:space="preserve">, polegające na: </w:t>
      </w:r>
    </w:p>
    <w:p w14:paraId="76DF15F8" w14:textId="77777777" w:rsidR="00492334" w:rsidRDefault="00492334" w:rsidP="001F1DAF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u</w:t>
      </w:r>
      <w:r w:rsidR="00513E18" w:rsidRPr="00492334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Default="00513E18" w:rsidP="001F1DAF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posiadaniu co najmniej 10</w:t>
      </w:r>
      <w:r w:rsidR="00E50346">
        <w:rPr>
          <w:rFonts w:cs="Calibri"/>
          <w:bCs/>
          <w:sz w:val="24"/>
          <w:szCs w:val="24"/>
        </w:rPr>
        <w:t xml:space="preserve"> </w:t>
      </w:r>
      <w:r w:rsidRPr="00492334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Default="00513E18" w:rsidP="001F1DAF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lastRenderedPageBreak/>
        <w:t>pełnieniu funkcji członka organu nadzorczego lub zarządzającego, prokurenta, pełnomocnika;</w:t>
      </w:r>
    </w:p>
    <w:p w14:paraId="1194F89F" w14:textId="5B7CFE76" w:rsidR="006D5082" w:rsidRDefault="00513E18" w:rsidP="001F1DAF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51DA296" w14:textId="77777777" w:rsidR="00565CDE" w:rsidRPr="00166C11" w:rsidRDefault="00565CDE" w:rsidP="001F1DAF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5B774EF4" w:rsidR="00C272D8" w:rsidRPr="00B6192E" w:rsidRDefault="00C272D8" w:rsidP="001F1DAF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>Rozdział V</w:t>
      </w:r>
      <w:r w:rsidR="00B40D45" w:rsidRPr="00B6192E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B6192E" w:rsidRDefault="003C65DC" w:rsidP="001F1DAF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 xml:space="preserve">Wykonawcy </w:t>
      </w:r>
      <w:r w:rsidR="00C272D8" w:rsidRPr="00B6192E">
        <w:rPr>
          <w:rFonts w:cs="Calibri"/>
          <w:b/>
          <w:bCs/>
          <w:sz w:val="24"/>
          <w:szCs w:val="24"/>
        </w:rPr>
        <w:t>wspólnie ubiegając</w:t>
      </w:r>
      <w:r w:rsidRPr="00B6192E">
        <w:rPr>
          <w:rFonts w:cs="Calibri"/>
          <w:b/>
          <w:bCs/>
          <w:sz w:val="24"/>
          <w:szCs w:val="24"/>
        </w:rPr>
        <w:t>y</w:t>
      </w:r>
      <w:r w:rsidR="00C272D8" w:rsidRPr="00B6192E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77777777" w:rsidR="0098456C" w:rsidRDefault="00F977F5" w:rsidP="001F1DAF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reprezentowania w postępowaniu i zawarcia umowy.</w:t>
      </w:r>
    </w:p>
    <w:p w14:paraId="51A99B68" w14:textId="36202D31" w:rsidR="003212BB" w:rsidRDefault="003212BB" w:rsidP="001F1DAF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>
        <w:rPr>
          <w:rFonts w:eastAsia="Times New Roman" w:cs="Calibr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0144C2">
        <w:rPr>
          <w:rFonts w:eastAsia="Times New Roman" w:cs="Calibri"/>
          <w:sz w:val="24"/>
          <w:szCs w:val="24"/>
          <w:lang w:eastAsia="ar-SA"/>
        </w:rPr>
        <w:t>1</w:t>
      </w:r>
      <w:r w:rsidR="00E50346">
        <w:rPr>
          <w:rFonts w:eastAsia="Times New Roman" w:cs="Calibri"/>
          <w:sz w:val="24"/>
          <w:szCs w:val="24"/>
          <w:lang w:eastAsia="ar-SA"/>
        </w:rPr>
        <w:t>.</w:t>
      </w:r>
    </w:p>
    <w:p w14:paraId="6CD2AA0C" w14:textId="38822C4B" w:rsidR="0006430D" w:rsidRDefault="00463700" w:rsidP="001F1DAF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>gdy zostanie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B6192E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B6192E">
        <w:rPr>
          <w:rFonts w:eastAsia="Times New Roman" w:cs="Calibri"/>
          <w:sz w:val="24"/>
          <w:szCs w:val="24"/>
          <w:lang w:eastAsia="ar-SA"/>
        </w:rPr>
        <w:t> 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58956934" w14:textId="77777777" w:rsidR="007121D8" w:rsidRPr="006E7B92" w:rsidRDefault="007121D8" w:rsidP="001F1DAF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652B266C" w:rsidR="00352894" w:rsidRPr="00B6192E" w:rsidRDefault="00352894" w:rsidP="001F1DAF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Rozdział VI</w:t>
      </w:r>
      <w:r w:rsidR="00952EAD" w:rsidRPr="00B6192E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B6192E" w:rsidRDefault="00352894" w:rsidP="001F1DAF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874445" w:rsidRDefault="00874445" w:rsidP="001F1DAF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874445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Default="00005D5D" w:rsidP="001F1DAF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lastRenderedPageBreak/>
        <w:t>Wykonawca zobowiązany jest wskazać w ofercie częś</w:t>
      </w:r>
      <w:r w:rsidR="000372E9">
        <w:rPr>
          <w:rFonts w:ascii="Calibri" w:hAnsi="Calibri" w:cs="Calibri"/>
          <w:color w:val="auto"/>
        </w:rPr>
        <w:t>ci</w:t>
      </w:r>
      <w:r>
        <w:rPr>
          <w:rFonts w:ascii="Calibri" w:hAnsi="Calibri" w:cs="Calibri"/>
          <w:color w:val="auto"/>
        </w:rPr>
        <w:t xml:space="preserve"> zamó</w:t>
      </w:r>
      <w:r w:rsidR="000372E9">
        <w:rPr>
          <w:rFonts w:ascii="Calibri" w:hAnsi="Calibri" w:cs="Calibri"/>
          <w:color w:val="auto"/>
        </w:rPr>
        <w:t>wienia</w:t>
      </w:r>
      <w:r w:rsidR="006061B1">
        <w:t xml:space="preserve">, </w:t>
      </w:r>
      <w:r w:rsidR="006061B1" w:rsidRPr="006061B1">
        <w:rPr>
          <w:rFonts w:ascii="Calibri" w:hAnsi="Calibri" w:cs="Calibri"/>
          <w:color w:val="auto"/>
        </w:rPr>
        <w:t>których wykonanie zamierza powierzyć podwykonawcom, oraz podania nazw ewentualnych podwykonawców, jeżeli są już znani</w:t>
      </w:r>
      <w:r w:rsidR="006061B1">
        <w:rPr>
          <w:rFonts w:ascii="Calibri" w:hAnsi="Calibri" w:cs="Calibri"/>
          <w:color w:val="auto"/>
        </w:rPr>
        <w:t>.</w:t>
      </w:r>
    </w:p>
    <w:p w14:paraId="2D123335" w14:textId="00F3E5EF" w:rsidR="00033ADA" w:rsidRDefault="006061B1" w:rsidP="001F1DAF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6061B1">
        <w:rPr>
          <w:rFonts w:ascii="Calibri" w:hAnsi="Calibri" w:cs="Calibri"/>
          <w:color w:val="auto"/>
        </w:rPr>
        <w:t xml:space="preserve">Powierzenie wykonania części zamówienia podwykonawcom nie zwalnia </w:t>
      </w:r>
      <w:r>
        <w:rPr>
          <w:rFonts w:ascii="Calibri" w:hAnsi="Calibri" w:cs="Calibri"/>
          <w:color w:val="auto"/>
        </w:rPr>
        <w:t>W</w:t>
      </w:r>
      <w:r w:rsidRPr="006061B1">
        <w:rPr>
          <w:rFonts w:ascii="Calibri" w:hAnsi="Calibri" w:cs="Calibri"/>
          <w:color w:val="auto"/>
        </w:rPr>
        <w:t>ykonawcy z odpowiedzialności za należyte wykonanie tego zamówienia.</w:t>
      </w:r>
    </w:p>
    <w:p w14:paraId="4F623BFD" w14:textId="77777777" w:rsidR="00F54D80" w:rsidRPr="00AA2C3C" w:rsidRDefault="00F54D80" w:rsidP="001F1DAF">
      <w:pPr>
        <w:pStyle w:val="Default"/>
        <w:autoSpaceDN w:val="0"/>
        <w:adjustRightInd w:val="0"/>
        <w:spacing w:line="360" w:lineRule="auto"/>
        <w:ind w:left="357"/>
        <w:rPr>
          <w:rFonts w:ascii="Calibri" w:hAnsi="Calibri" w:cs="Calibri"/>
          <w:color w:val="auto"/>
        </w:rPr>
      </w:pPr>
    </w:p>
    <w:p w14:paraId="5EE2BD83" w14:textId="1F6EC9E3" w:rsidR="00E233DF" w:rsidRPr="00B6192E" w:rsidRDefault="00E233DF" w:rsidP="001F1DAF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6A6895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B6192E" w:rsidRDefault="00E233DF" w:rsidP="001F1DAF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przygotowania oferty</w:t>
      </w:r>
    </w:p>
    <w:p w14:paraId="0B59DF9C" w14:textId="41DA121D" w:rsidR="00E76C45" w:rsidRPr="00B6192E" w:rsidRDefault="00D179A9" w:rsidP="001F1DAF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</w:t>
      </w:r>
      <w:r w:rsidR="0081224A">
        <w:rPr>
          <w:rFonts w:cs="Calibri"/>
          <w:sz w:val="24"/>
          <w:szCs w:val="24"/>
        </w:rPr>
        <w:t>może</w:t>
      </w:r>
      <w:r w:rsidRPr="00B6192E">
        <w:rPr>
          <w:rFonts w:cs="Calibri"/>
          <w:sz w:val="24"/>
          <w:szCs w:val="24"/>
        </w:rPr>
        <w:t xml:space="preserve"> złożyć tylko jedną ofertę</w:t>
      </w:r>
      <w:r w:rsidR="00656BF4">
        <w:rPr>
          <w:rFonts w:cs="Calibri"/>
          <w:sz w:val="24"/>
          <w:szCs w:val="24"/>
        </w:rPr>
        <w:t xml:space="preserve"> </w:t>
      </w:r>
      <w:r w:rsidR="002730AB">
        <w:rPr>
          <w:rFonts w:cs="Calibri"/>
          <w:sz w:val="24"/>
          <w:szCs w:val="24"/>
        </w:rPr>
        <w:t xml:space="preserve">na wykonanie </w:t>
      </w:r>
      <w:r w:rsidR="00352370">
        <w:rPr>
          <w:rFonts w:cs="Calibri"/>
          <w:sz w:val="24"/>
          <w:szCs w:val="24"/>
        </w:rPr>
        <w:t>całości</w:t>
      </w:r>
      <w:r w:rsidR="002730AB">
        <w:rPr>
          <w:rFonts w:cs="Calibri"/>
          <w:sz w:val="24"/>
          <w:szCs w:val="24"/>
        </w:rPr>
        <w:t xml:space="preserve"> zamówienia.</w:t>
      </w:r>
    </w:p>
    <w:p w14:paraId="5EE2BD85" w14:textId="3BAF722A" w:rsidR="00442D8F" w:rsidRPr="00B6192E" w:rsidRDefault="00C272D8" w:rsidP="001F1DAF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Ofertę należy przygotować </w:t>
      </w:r>
      <w:r w:rsidR="00B14E36">
        <w:rPr>
          <w:rFonts w:cs="Calibri"/>
          <w:sz w:val="24"/>
          <w:szCs w:val="24"/>
        </w:rPr>
        <w:t>zgodnie ze wzorem</w:t>
      </w:r>
      <w:r w:rsidRPr="00B6192E">
        <w:rPr>
          <w:rFonts w:cs="Calibri"/>
          <w:sz w:val="24"/>
          <w:szCs w:val="24"/>
        </w:rPr>
        <w:t xml:space="preserve"> stanowiąc</w:t>
      </w:r>
      <w:r w:rsidR="00B14E36">
        <w:rPr>
          <w:rFonts w:cs="Calibri"/>
          <w:sz w:val="24"/>
          <w:szCs w:val="24"/>
        </w:rPr>
        <w:t>ym</w:t>
      </w:r>
      <w:r w:rsidRPr="00B6192E">
        <w:rPr>
          <w:rFonts w:cs="Calibri"/>
          <w:sz w:val="24"/>
          <w:szCs w:val="24"/>
        </w:rPr>
        <w:t xml:space="preserve"> </w:t>
      </w:r>
      <w:r w:rsidRPr="001C41A3">
        <w:rPr>
          <w:rFonts w:cs="Calibri"/>
          <w:bCs/>
          <w:sz w:val="24"/>
          <w:szCs w:val="24"/>
        </w:rPr>
        <w:t xml:space="preserve">załącznik nr </w:t>
      </w:r>
      <w:r w:rsidR="00527806">
        <w:rPr>
          <w:rFonts w:cs="Calibri"/>
          <w:bCs/>
          <w:sz w:val="24"/>
          <w:szCs w:val="24"/>
        </w:rPr>
        <w:t>1</w:t>
      </w:r>
      <w:r w:rsidRPr="00B6192E">
        <w:rPr>
          <w:rFonts w:cs="Calibri"/>
          <w:sz w:val="24"/>
          <w:szCs w:val="24"/>
        </w:rPr>
        <w:t xml:space="preserve"> do zapytania ofertowego</w:t>
      </w:r>
      <w:r w:rsidR="001C41A3">
        <w:rPr>
          <w:rFonts w:cs="Calibri"/>
          <w:sz w:val="24"/>
          <w:szCs w:val="24"/>
        </w:rPr>
        <w:t>.</w:t>
      </w:r>
    </w:p>
    <w:p w14:paraId="5EE2BD86" w14:textId="0D3C29D6" w:rsidR="00B766E3" w:rsidRPr="00B6192E" w:rsidRDefault="00B766E3" w:rsidP="001F1DAF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 xml:space="preserve">formie pisemnej, formie elektronicznej </w:t>
      </w:r>
      <w:r w:rsidR="004B10F3" w:rsidRPr="00B6192E">
        <w:rPr>
          <w:rFonts w:cs="Calibri"/>
          <w:sz w:val="24"/>
          <w:szCs w:val="24"/>
        </w:rPr>
        <w:t xml:space="preserve">lub </w:t>
      </w:r>
      <w:r w:rsidRPr="00B6192E">
        <w:rPr>
          <w:rFonts w:cs="Calibri"/>
          <w:sz w:val="24"/>
          <w:szCs w:val="24"/>
        </w:rPr>
        <w:t xml:space="preserve">w postaci </w:t>
      </w:r>
      <w:r w:rsidR="00412801" w:rsidRPr="00B6192E">
        <w:rPr>
          <w:rFonts w:cs="Calibri"/>
          <w:sz w:val="24"/>
          <w:szCs w:val="24"/>
        </w:rPr>
        <w:t>elektronicznej opatrzonej</w:t>
      </w:r>
      <w:r w:rsidRPr="00B6192E">
        <w:rPr>
          <w:rFonts w:cs="Calibri"/>
          <w:sz w:val="24"/>
          <w:szCs w:val="24"/>
        </w:rPr>
        <w:t xml:space="preserve"> </w:t>
      </w:r>
      <w:r w:rsidR="00412801" w:rsidRPr="00B6192E">
        <w:rPr>
          <w:rFonts w:cs="Calibri"/>
          <w:sz w:val="24"/>
          <w:szCs w:val="24"/>
        </w:rPr>
        <w:t>podpisem zaufanym lub podpisem osobistym</w:t>
      </w:r>
      <w:r w:rsidR="00153CC7">
        <w:rPr>
          <w:rFonts w:cs="Calibri"/>
          <w:sz w:val="24"/>
          <w:szCs w:val="24"/>
        </w:rPr>
        <w:t xml:space="preserve">. Oferta </w:t>
      </w:r>
      <w:r w:rsidRPr="00B6192E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>przypadku podpis</w:t>
      </w:r>
      <w:r w:rsidR="000D5A2F" w:rsidRPr="00B6192E">
        <w:rPr>
          <w:rFonts w:cs="Calibri"/>
          <w:sz w:val="24"/>
          <w:szCs w:val="24"/>
        </w:rPr>
        <w:t>yw</w:t>
      </w:r>
      <w:r w:rsidRPr="00B6192E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B6192E" w:rsidRDefault="00B766E3" w:rsidP="001F1DAF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5F8A5592" w:rsidR="00C272D8" w:rsidRPr="00B6192E" w:rsidRDefault="00C272D8" w:rsidP="001F1DAF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Jeżeli oferta zawiera informacje, które w</w:t>
      </w:r>
      <w:r w:rsidR="008C6C0A">
        <w:rPr>
          <w:rFonts w:cs="Calibri"/>
          <w:sz w:val="24"/>
          <w:szCs w:val="24"/>
        </w:rPr>
        <w:t>edług</w:t>
      </w:r>
      <w:r w:rsidRPr="00B6192E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jeżeli Wykonawca</w:t>
      </w:r>
      <w:r w:rsidR="004A6567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>
        <w:rPr>
          <w:rFonts w:cs="Calibri"/>
          <w:sz w:val="24"/>
          <w:szCs w:val="24"/>
        </w:rPr>
        <w:t>pliku</w:t>
      </w:r>
      <w:r w:rsidRPr="00B6192E">
        <w:rPr>
          <w:rFonts w:cs="Calibri"/>
          <w:sz w:val="24"/>
          <w:szCs w:val="24"/>
        </w:rPr>
        <w:t xml:space="preserve"> celem </w:t>
      </w:r>
      <w:r w:rsidRPr="00B6192E">
        <w:rPr>
          <w:rFonts w:cs="Calibri"/>
          <w:sz w:val="24"/>
          <w:szCs w:val="24"/>
        </w:rPr>
        <w:lastRenderedPageBreak/>
        <w:t xml:space="preserve">zachowania przez Zamawiającego tajemnicy. </w:t>
      </w:r>
      <w:r w:rsidR="006A335A">
        <w:rPr>
          <w:rFonts w:cs="Calibri"/>
          <w:sz w:val="24"/>
          <w:szCs w:val="24"/>
        </w:rPr>
        <w:t>Plik</w:t>
      </w:r>
      <w:r w:rsidRPr="00B6192E">
        <w:rPr>
          <w:rFonts w:cs="Calibri"/>
          <w:sz w:val="24"/>
          <w:szCs w:val="24"/>
        </w:rPr>
        <w:t xml:space="preserve"> ten ma być wyraźnie oznaczony „Tajemnica przedsiębiorstwa”. Zamawiający nie ponosi odpowiedzialności za niezgodne z niniejszym Zapytaniem przygotowanie </w:t>
      </w:r>
      <w:r w:rsidR="008C6C0A">
        <w:rPr>
          <w:rFonts w:cs="Calibri"/>
          <w:sz w:val="24"/>
          <w:szCs w:val="24"/>
        </w:rPr>
        <w:t>wskazanego pliku</w:t>
      </w:r>
      <w:r w:rsidRPr="00B6192E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B6192E" w:rsidRDefault="005A1FD7" w:rsidP="001F1DAF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pon</w:t>
      </w:r>
      <w:r w:rsidR="0081224A">
        <w:rPr>
          <w:rFonts w:cs="Calibri"/>
          <w:sz w:val="24"/>
          <w:szCs w:val="24"/>
        </w:rPr>
        <w:t>osi</w:t>
      </w:r>
      <w:r w:rsidRPr="00B6192E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5B0124A5" w:rsidR="005A1FD7" w:rsidRPr="00B6192E" w:rsidRDefault="005A1FD7" w:rsidP="001F1DAF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Wszelkie poprawki lub zmiany w tekście oferty muszą być wyraźnie oznaczone i parafowane przez osobę lub osoby upoważnione do reprezentowania </w:t>
      </w:r>
      <w:r w:rsidR="0021607B">
        <w:rPr>
          <w:rFonts w:cs="Calibri"/>
          <w:sz w:val="24"/>
          <w:szCs w:val="24"/>
        </w:rPr>
        <w:t>Wykonawcy</w:t>
      </w:r>
      <w:r w:rsidRPr="00B6192E">
        <w:rPr>
          <w:rFonts w:cs="Calibri"/>
          <w:sz w:val="24"/>
          <w:szCs w:val="24"/>
        </w:rPr>
        <w:t>.</w:t>
      </w:r>
    </w:p>
    <w:p w14:paraId="762FA58B" w14:textId="36E517EC" w:rsidR="009025A8" w:rsidRDefault="005A1FD7" w:rsidP="001F1DAF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7D96C306" w14:textId="77777777" w:rsidR="00EF37CC" w:rsidRPr="007229F4" w:rsidRDefault="00EF37CC" w:rsidP="001F1DAF">
      <w:pPr>
        <w:spacing w:after="0" w:line="360" w:lineRule="auto"/>
        <w:rPr>
          <w:rFonts w:cs="Calibri"/>
          <w:sz w:val="24"/>
          <w:szCs w:val="24"/>
        </w:rPr>
      </w:pPr>
    </w:p>
    <w:p w14:paraId="5EE2BD8B" w14:textId="341806C1" w:rsidR="00442D8F" w:rsidRPr="00B6192E" w:rsidRDefault="00442D8F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982EB6">
        <w:rPr>
          <w:rFonts w:cs="Calibri"/>
          <w:b/>
          <w:sz w:val="24"/>
          <w:szCs w:val="24"/>
        </w:rPr>
        <w:t>I</w:t>
      </w:r>
      <w:r w:rsidR="00952EAD" w:rsidRPr="00B6192E">
        <w:rPr>
          <w:rFonts w:cs="Calibri"/>
          <w:b/>
          <w:sz w:val="24"/>
          <w:szCs w:val="24"/>
        </w:rPr>
        <w:t>X</w:t>
      </w:r>
    </w:p>
    <w:p w14:paraId="6063468E" w14:textId="4753097D" w:rsidR="00CC7863" w:rsidRPr="004D34A0" w:rsidRDefault="00442D8F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Miejsce</w:t>
      </w:r>
      <w:r w:rsidR="00E90450">
        <w:rPr>
          <w:rFonts w:cs="Calibri"/>
          <w:b/>
          <w:sz w:val="24"/>
          <w:szCs w:val="24"/>
        </w:rPr>
        <w:t xml:space="preserve">, sposób i </w:t>
      </w:r>
      <w:r w:rsidRPr="00B6192E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CF53FB" w:rsidRDefault="00DD3CA1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B6192E">
        <w:rPr>
          <w:rFonts w:cs="Calibri"/>
          <w:bCs/>
          <w:sz w:val="24"/>
          <w:szCs w:val="24"/>
        </w:rPr>
        <w:t xml:space="preserve">Ofertę </w:t>
      </w:r>
      <w:r w:rsidR="00A40A68" w:rsidRPr="00B6192E">
        <w:rPr>
          <w:rFonts w:cs="Calibri"/>
          <w:bCs/>
          <w:sz w:val="24"/>
          <w:szCs w:val="24"/>
        </w:rPr>
        <w:t xml:space="preserve">należy złożyć </w:t>
      </w:r>
      <w:r w:rsidR="007824BD" w:rsidRPr="004D34A0">
        <w:rPr>
          <w:rFonts w:cs="Calibri"/>
          <w:bCs/>
          <w:sz w:val="24"/>
          <w:szCs w:val="24"/>
        </w:rPr>
        <w:t>przez stronę internetową</w:t>
      </w:r>
      <w:r w:rsidR="004D34A0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C15B74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E77A08" w:rsidRDefault="008E390A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7C09F1B5" w14:textId="775F7ED9" w:rsidR="00CF53FB" w:rsidRPr="00C4786B" w:rsidRDefault="00CF53FB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1DB517FD" w:rsidR="006D3323" w:rsidRPr="006D3323" w:rsidRDefault="006D3323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Po kliknięciu „Utwórz ofertę” wyświetlony zostanie formularz oferty, składający się z </w:t>
      </w:r>
      <w:r w:rsidR="00982EB6">
        <w:rPr>
          <w:rStyle w:val="Hipercze"/>
          <w:rFonts w:cs="Calibri"/>
          <w:bCs/>
          <w:color w:val="auto"/>
          <w:sz w:val="24"/>
          <w:szCs w:val="24"/>
          <w:u w:val="none"/>
        </w:rPr>
        <w:t>trzech</w:t>
      </w: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części:</w:t>
      </w:r>
    </w:p>
    <w:p w14:paraId="61864B31" w14:textId="13C5052B" w:rsidR="006D3323" w:rsidRPr="006D3323" w:rsidRDefault="006D3323" w:rsidP="001F1DAF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podmiotu,</w:t>
      </w:r>
    </w:p>
    <w:p w14:paraId="2166B920" w14:textId="45FFBA3E" w:rsidR="006D3323" w:rsidRPr="006D3323" w:rsidRDefault="006D3323" w:rsidP="001F1DAF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53C16AA" w14:textId="3E49F5DF" w:rsidR="006D3323" w:rsidRPr="006D3323" w:rsidRDefault="006D3323" w:rsidP="001F1DAF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229CB52F" w14:textId="442B4BBC" w:rsidR="006D3323" w:rsidRPr="00010E09" w:rsidRDefault="00E470A2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lastRenderedPageBreak/>
        <w:t xml:space="preserve">Dane podmiotu zostaną uzupełnione automatycznie na podstawie </w:t>
      </w:r>
      <w:r w:rsidR="00010E09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danych wprowadzonych </w:t>
      </w:r>
      <w:r w:rsidR="00010E09" w:rsidRPr="00010E09">
        <w:rPr>
          <w:rStyle w:val="Hipercze"/>
          <w:rFonts w:cs="Calibri"/>
          <w:bCs/>
          <w:color w:val="auto"/>
          <w:sz w:val="24"/>
          <w:szCs w:val="24"/>
          <w:u w:val="none"/>
        </w:rPr>
        <w:t>w sekcji „Dane podmiotu ” w zakładce „Mój profil”</w:t>
      </w:r>
      <w:r w:rsidR="00010E09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 koncie Wykonawcy w Bazie Konkurencyjności.</w:t>
      </w:r>
    </w:p>
    <w:p w14:paraId="0048AC41" w14:textId="643AEEB1" w:rsidR="00010E09" w:rsidRPr="008433FA" w:rsidRDefault="008433FA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całości zamówienia. </w:t>
      </w:r>
    </w:p>
    <w:p w14:paraId="1A49CA55" w14:textId="38965B41" w:rsidR="008433FA" w:rsidRDefault="004B2C22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="00DD7A15" w:rsidRPr="00DD7A15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060262">
        <w:t xml:space="preserve"> </w:t>
      </w:r>
      <w:r w:rsidR="00060262" w:rsidRPr="00060262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natomiast należy sprawdzić czy żadne z wymaganych pól nie jest puste. Nieuzupełnionym miejscom towarzyszy informacja: „Ta wartość nie powinna być pusta.".</w:t>
      </w:r>
    </w:p>
    <w:p w14:paraId="1E2DC204" w14:textId="4E35497B" w:rsidR="004B2C22" w:rsidRPr="00DD7A15" w:rsidRDefault="004B2C22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</w:t>
      </w:r>
      <w:r w:rsidR="004B45AD">
        <w:rPr>
          <w:rStyle w:val="Hipercze"/>
          <w:rFonts w:cs="Calibri"/>
          <w:bCs/>
          <w:color w:val="auto"/>
          <w:sz w:val="24"/>
          <w:szCs w:val="24"/>
          <w:u w:val="none"/>
        </w:rPr>
        <w:t>Złóż ofertę</w:t>
      </w:r>
      <w:r w:rsidR="00565CDE">
        <w:rPr>
          <w:rStyle w:val="Hipercze"/>
          <w:rFonts w:cs="Calibri"/>
          <w:bCs/>
          <w:color w:val="auto"/>
          <w:sz w:val="24"/>
          <w:szCs w:val="24"/>
          <w:u w:val="none"/>
        </w:rPr>
        <w:t>”</w:t>
      </w:r>
      <w:r w:rsidR="004B45AD">
        <w:rPr>
          <w:rStyle w:val="Hipercze"/>
          <w:rFonts w:cs="Calibri"/>
          <w:bCs/>
          <w:color w:val="auto"/>
          <w:sz w:val="24"/>
          <w:szCs w:val="24"/>
          <w:u w:val="none"/>
        </w:rPr>
        <w:t>.</w:t>
      </w:r>
    </w:p>
    <w:p w14:paraId="6E2009DD" w14:textId="366A2F13" w:rsidR="008D1189" w:rsidRPr="00B6192E" w:rsidRDefault="008D1189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6DB40B40" w:rsidR="002A334D" w:rsidRPr="00B82C97" w:rsidRDefault="00E044EF" w:rsidP="001F1DAF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B82C97">
        <w:rPr>
          <w:rFonts w:cs="Calibri"/>
          <w:bCs/>
          <w:sz w:val="24"/>
          <w:szCs w:val="24"/>
        </w:rPr>
        <w:t xml:space="preserve">Ofertę należy złożyć </w:t>
      </w:r>
      <w:r w:rsidR="005248BB" w:rsidRPr="00B82C97">
        <w:rPr>
          <w:rFonts w:cs="Calibri"/>
          <w:b/>
          <w:sz w:val="24"/>
          <w:szCs w:val="24"/>
        </w:rPr>
        <w:t xml:space="preserve">do </w:t>
      </w:r>
      <w:r w:rsidR="00680DBB">
        <w:rPr>
          <w:rFonts w:cs="Calibri"/>
          <w:b/>
          <w:sz w:val="24"/>
          <w:szCs w:val="24"/>
        </w:rPr>
        <w:t>18</w:t>
      </w:r>
      <w:r w:rsidR="00B82C97" w:rsidRPr="00B82C97">
        <w:rPr>
          <w:rFonts w:cs="Calibri"/>
          <w:b/>
          <w:sz w:val="24"/>
          <w:szCs w:val="24"/>
        </w:rPr>
        <w:t>.1</w:t>
      </w:r>
      <w:r w:rsidR="00680DBB">
        <w:rPr>
          <w:rFonts w:cs="Calibri"/>
          <w:b/>
          <w:sz w:val="24"/>
          <w:szCs w:val="24"/>
        </w:rPr>
        <w:t>1</w:t>
      </w:r>
      <w:r w:rsidR="00B82C97" w:rsidRPr="00B82C97">
        <w:rPr>
          <w:rFonts w:cs="Calibri"/>
          <w:b/>
          <w:sz w:val="24"/>
          <w:szCs w:val="24"/>
        </w:rPr>
        <w:t>.</w:t>
      </w:r>
      <w:r w:rsidR="0056463D" w:rsidRPr="00B82C97">
        <w:rPr>
          <w:rFonts w:cs="Calibri"/>
          <w:b/>
          <w:sz w:val="24"/>
          <w:szCs w:val="24"/>
        </w:rPr>
        <w:t>202</w:t>
      </w:r>
      <w:r w:rsidR="002A2160" w:rsidRPr="00B82C97">
        <w:rPr>
          <w:rFonts w:cs="Calibri"/>
          <w:b/>
          <w:sz w:val="24"/>
          <w:szCs w:val="24"/>
        </w:rPr>
        <w:t>5</w:t>
      </w:r>
      <w:r w:rsidR="0056463D" w:rsidRPr="00B82C97">
        <w:rPr>
          <w:rFonts w:cs="Calibri"/>
          <w:b/>
          <w:sz w:val="24"/>
          <w:szCs w:val="24"/>
        </w:rPr>
        <w:t xml:space="preserve"> r.</w:t>
      </w:r>
      <w:r w:rsidR="00B70B09" w:rsidRPr="00B82C97">
        <w:rPr>
          <w:rFonts w:cs="Calibri"/>
          <w:b/>
          <w:sz w:val="24"/>
          <w:szCs w:val="24"/>
        </w:rPr>
        <w:t>,</w:t>
      </w:r>
      <w:r w:rsidR="005248BB" w:rsidRPr="00B82C97">
        <w:rPr>
          <w:rFonts w:cs="Calibri"/>
          <w:b/>
          <w:sz w:val="24"/>
          <w:szCs w:val="24"/>
        </w:rPr>
        <w:t xml:space="preserve"> do godz. </w:t>
      </w:r>
      <w:r w:rsidR="000B6154" w:rsidRPr="00B82C97">
        <w:rPr>
          <w:rFonts w:cs="Calibri"/>
          <w:b/>
          <w:sz w:val="24"/>
          <w:szCs w:val="24"/>
        </w:rPr>
        <w:t>10.00</w:t>
      </w:r>
      <w:r w:rsidR="002A334D" w:rsidRPr="00B82C97">
        <w:rPr>
          <w:rFonts w:cs="Calibri"/>
          <w:b/>
          <w:sz w:val="24"/>
          <w:szCs w:val="24"/>
        </w:rPr>
        <w:t>.</w:t>
      </w:r>
    </w:p>
    <w:p w14:paraId="5EE2BD97" w14:textId="226EDB47" w:rsidR="00442D8F" w:rsidRPr="00B6192E" w:rsidRDefault="0077752B" w:rsidP="001F1DAF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C272D8" w:rsidRPr="00B6192E">
        <w:rPr>
          <w:rFonts w:cs="Calibri"/>
          <w:sz w:val="24"/>
          <w:szCs w:val="24"/>
        </w:rPr>
        <w:t xml:space="preserve"> może przed </w:t>
      </w:r>
      <w:r w:rsidRPr="00B6192E">
        <w:rPr>
          <w:rFonts w:cs="Calibri"/>
          <w:sz w:val="24"/>
          <w:szCs w:val="24"/>
        </w:rPr>
        <w:t>upływem terminu</w:t>
      </w:r>
      <w:r w:rsidR="00C272D8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składania</w:t>
      </w:r>
      <w:r w:rsidR="00C272D8" w:rsidRPr="00B6192E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B6192E" w:rsidRDefault="00C272D8" w:rsidP="001F1DAF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B6192E">
        <w:rPr>
          <w:rFonts w:cs="Calibri"/>
          <w:sz w:val="24"/>
          <w:szCs w:val="24"/>
        </w:rPr>
        <w:t>wykonawców</w:t>
      </w:r>
      <w:r w:rsidRPr="00B6192E">
        <w:rPr>
          <w:rFonts w:cs="Calibri"/>
          <w:sz w:val="24"/>
          <w:szCs w:val="24"/>
        </w:rPr>
        <w:t xml:space="preserve"> wyjaśnień dotyczących treści złożonych ofert.</w:t>
      </w:r>
    </w:p>
    <w:p w14:paraId="2405FEC4" w14:textId="77777777" w:rsidR="00D013FE" w:rsidRPr="00B6192E" w:rsidRDefault="00D013FE" w:rsidP="001F1DAF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1BD626E5" w:rsidR="00C90C36" w:rsidRPr="00B6192E" w:rsidRDefault="00442D8F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B6192E" w:rsidRDefault="00442D8F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5" w:name="_Hlk98056880"/>
      <w:r w:rsidRPr="00B6192E">
        <w:rPr>
          <w:rFonts w:cs="Calibri"/>
          <w:b/>
          <w:sz w:val="24"/>
          <w:szCs w:val="24"/>
        </w:rPr>
        <w:t>Dokumenty, jakie Wykonawca powinien załączyć do oferty</w:t>
      </w:r>
      <w:bookmarkEnd w:id="5"/>
    </w:p>
    <w:p w14:paraId="0EF5CA0C" w14:textId="77777777" w:rsidR="009E74DE" w:rsidRDefault="00C272D8" w:rsidP="001F1DAF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wymaga</w:t>
      </w:r>
      <w:r w:rsidR="00AD5A56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0EABD33D" w:rsidR="00416A71" w:rsidRDefault="007C7D3D" w:rsidP="001F1DAF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BE49DD" w:rsidRPr="00416A71">
        <w:rPr>
          <w:rFonts w:cs="Calibri"/>
          <w:sz w:val="24"/>
          <w:szCs w:val="24"/>
        </w:rPr>
        <w:t>ełnomocnictwo</w:t>
      </w:r>
      <w:r w:rsidR="00416A71" w:rsidRPr="00416A71">
        <w:t xml:space="preserve"> </w:t>
      </w:r>
      <w:r w:rsidR="00416A71" w:rsidRPr="00416A71">
        <w:rPr>
          <w:rFonts w:cs="Calibri"/>
          <w:sz w:val="24"/>
          <w:szCs w:val="24"/>
        </w:rPr>
        <w:t>lub inny dokument potwierdzający umocowanie do reprezentowania wykonawcy</w:t>
      </w:r>
      <w:r w:rsidR="00416A71">
        <w:rPr>
          <w:rFonts w:cs="Calibri"/>
          <w:sz w:val="24"/>
          <w:szCs w:val="24"/>
        </w:rPr>
        <w:t xml:space="preserve"> lub</w:t>
      </w:r>
      <w:r w:rsidR="00416A71" w:rsidRPr="00416A71">
        <w:rPr>
          <w:rFonts w:cs="Calibri"/>
          <w:sz w:val="24"/>
          <w:szCs w:val="24"/>
        </w:rPr>
        <w:t xml:space="preserve"> wykonawców wspólnie ubiegających się o udzielenie zamówienia, o ile nie wynika ono z Krajowego Rejestru Sądowego, </w:t>
      </w:r>
      <w:r w:rsidR="00416A71" w:rsidRPr="00416A71">
        <w:rPr>
          <w:rFonts w:cs="Calibri"/>
          <w:sz w:val="24"/>
          <w:szCs w:val="24"/>
        </w:rPr>
        <w:lastRenderedPageBreak/>
        <w:t>Centralnej Ewidencji i Informacji o Działalności Gospodarczej lub innego właściwego rejestru (jeżeli dotyczy);</w:t>
      </w:r>
    </w:p>
    <w:p w14:paraId="293E3917" w14:textId="63A74E56" w:rsidR="005936C4" w:rsidRPr="00413745" w:rsidRDefault="00FE0D4D" w:rsidP="001F1DAF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EE65B5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 xml:space="preserve"> do zapytania ofertowego;</w:t>
      </w:r>
      <w:r w:rsidR="00E47B84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>
        <w:rPr>
          <w:rFonts w:cs="Calibri"/>
          <w:sz w:val="24"/>
          <w:szCs w:val="24"/>
        </w:rPr>
        <w:t xml:space="preserve"> oświadczenie składa każdy z tych wykonawców</w:t>
      </w:r>
      <w:r w:rsidR="00413745">
        <w:rPr>
          <w:rFonts w:cs="Calibri"/>
          <w:sz w:val="24"/>
          <w:szCs w:val="24"/>
        </w:rPr>
        <w:t>.</w:t>
      </w:r>
    </w:p>
    <w:p w14:paraId="57A2E8C6" w14:textId="3A4AB46E" w:rsidR="00915150" w:rsidRDefault="00BE49DD" w:rsidP="001F1DAF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C6B8C">
        <w:rPr>
          <w:rFonts w:cs="Calibri"/>
          <w:sz w:val="24"/>
          <w:szCs w:val="24"/>
        </w:rPr>
        <w:t xml:space="preserve">Jeżeli Wykonawca, którego oferta została </w:t>
      </w:r>
      <w:r w:rsidR="0002291A" w:rsidRPr="000C6B8C">
        <w:rPr>
          <w:rFonts w:cs="Calibri"/>
          <w:sz w:val="24"/>
          <w:szCs w:val="24"/>
        </w:rPr>
        <w:t xml:space="preserve">najwyżej </w:t>
      </w:r>
      <w:r w:rsidRPr="000C6B8C">
        <w:rPr>
          <w:rFonts w:cs="Calibri"/>
          <w:sz w:val="24"/>
          <w:szCs w:val="24"/>
        </w:rPr>
        <w:t>oceniona</w:t>
      </w:r>
      <w:r w:rsidR="0002291A" w:rsidRPr="000C6B8C">
        <w:rPr>
          <w:rFonts w:cs="Calibri"/>
          <w:sz w:val="24"/>
          <w:szCs w:val="24"/>
        </w:rPr>
        <w:t>,</w:t>
      </w:r>
      <w:r w:rsidRPr="000C6B8C">
        <w:rPr>
          <w:rFonts w:cs="Calibri"/>
          <w:sz w:val="24"/>
          <w:szCs w:val="24"/>
        </w:rPr>
        <w:t xml:space="preserve"> nie złoży</w:t>
      </w:r>
      <w:r w:rsidR="000C6B8C">
        <w:rPr>
          <w:rFonts w:cs="Calibri"/>
          <w:sz w:val="24"/>
          <w:szCs w:val="24"/>
        </w:rPr>
        <w:t xml:space="preserve"> </w:t>
      </w:r>
      <w:r w:rsidRPr="000C6B8C">
        <w:rPr>
          <w:rFonts w:cs="Calibri"/>
          <w:sz w:val="24"/>
          <w:szCs w:val="24"/>
        </w:rPr>
        <w:t xml:space="preserve">wskazanych w zapytaniu ofertowym oświadczeń lub dokumentów lub gdy dokumenty te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 xml:space="preserve">niekompletne,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>zawiera</w:t>
      </w:r>
      <w:r w:rsidR="000C6B8C">
        <w:rPr>
          <w:rFonts w:cs="Calibri"/>
          <w:sz w:val="24"/>
          <w:szCs w:val="24"/>
        </w:rPr>
        <w:t>ć</w:t>
      </w:r>
      <w:r w:rsidRPr="000C6B8C">
        <w:rPr>
          <w:rFonts w:cs="Calibri"/>
          <w:sz w:val="24"/>
          <w:szCs w:val="24"/>
        </w:rPr>
        <w:t xml:space="preserve"> błędy lub budz</w:t>
      </w:r>
      <w:r w:rsidR="000C6B8C">
        <w:rPr>
          <w:rFonts w:cs="Calibri"/>
          <w:sz w:val="24"/>
          <w:szCs w:val="24"/>
        </w:rPr>
        <w:t xml:space="preserve">ić </w:t>
      </w:r>
      <w:r w:rsidRPr="000C6B8C">
        <w:rPr>
          <w:rFonts w:cs="Calibri"/>
          <w:sz w:val="24"/>
          <w:szCs w:val="24"/>
        </w:rPr>
        <w:t xml:space="preserve">wątpliwości, Zamawiający wezwie </w:t>
      </w:r>
      <w:r w:rsidR="00DC35FE">
        <w:rPr>
          <w:rFonts w:cs="Calibri"/>
          <w:sz w:val="24"/>
          <w:szCs w:val="24"/>
        </w:rPr>
        <w:t xml:space="preserve">jednokrotnie </w:t>
      </w:r>
      <w:r w:rsidRPr="000C6B8C">
        <w:rPr>
          <w:rFonts w:cs="Calibri"/>
          <w:sz w:val="24"/>
          <w:szCs w:val="24"/>
        </w:rPr>
        <w:t>Wykonawcę do ich</w:t>
      </w:r>
      <w:r w:rsidR="00B16DE7" w:rsidRPr="000C6B8C">
        <w:rPr>
          <w:rFonts w:cs="Calibri"/>
          <w:sz w:val="24"/>
          <w:szCs w:val="24"/>
        </w:rPr>
        <w:t xml:space="preserve"> </w:t>
      </w:r>
      <w:r w:rsidRPr="000C6B8C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>
        <w:rPr>
          <w:rFonts w:cs="Calibri"/>
          <w:sz w:val="24"/>
          <w:szCs w:val="24"/>
        </w:rPr>
        <w:t>łaby</w:t>
      </w:r>
      <w:r w:rsidRPr="000C6B8C">
        <w:rPr>
          <w:rFonts w:cs="Calibri"/>
          <w:sz w:val="24"/>
          <w:szCs w:val="24"/>
        </w:rPr>
        <w:t xml:space="preserve"> odrzuceniu lub konieczne </w:t>
      </w:r>
      <w:r w:rsidR="003D689F">
        <w:rPr>
          <w:rFonts w:cs="Calibri"/>
          <w:sz w:val="24"/>
          <w:szCs w:val="24"/>
        </w:rPr>
        <w:t xml:space="preserve">byłoby </w:t>
      </w:r>
      <w:r w:rsidRPr="000C6B8C">
        <w:rPr>
          <w:rFonts w:cs="Calibri"/>
          <w:sz w:val="24"/>
          <w:szCs w:val="24"/>
        </w:rPr>
        <w:t>unieważnienie postępowania.</w:t>
      </w:r>
      <w:r w:rsidR="002B4400" w:rsidRPr="000C6B8C">
        <w:rPr>
          <w:rFonts w:cs="Calibri"/>
          <w:sz w:val="24"/>
          <w:szCs w:val="24"/>
        </w:rPr>
        <w:t xml:space="preserve"> </w:t>
      </w:r>
      <w:r w:rsidR="00022CF5">
        <w:rPr>
          <w:rFonts w:cs="Calibri"/>
          <w:sz w:val="24"/>
          <w:szCs w:val="24"/>
        </w:rPr>
        <w:t xml:space="preserve">W przypadku </w:t>
      </w:r>
      <w:r w:rsidR="00591A14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>
        <w:rPr>
          <w:rFonts w:cs="Calibri"/>
          <w:sz w:val="24"/>
          <w:szCs w:val="24"/>
        </w:rPr>
        <w:t xml:space="preserve">Zamawiający </w:t>
      </w:r>
      <w:r w:rsidR="0026795B">
        <w:rPr>
          <w:rFonts w:cs="Calibri"/>
          <w:sz w:val="24"/>
          <w:szCs w:val="24"/>
        </w:rPr>
        <w:t>wezwie wykonawcę ponownie do ich przedłożenia</w:t>
      </w:r>
      <w:r w:rsidR="003E7065">
        <w:rPr>
          <w:rFonts w:cs="Calibri"/>
          <w:sz w:val="24"/>
          <w:szCs w:val="24"/>
        </w:rPr>
        <w:t xml:space="preserve"> w wyznaczonym terminie</w:t>
      </w:r>
      <w:r w:rsidR="0026795B">
        <w:rPr>
          <w:rFonts w:cs="Calibri"/>
          <w:sz w:val="24"/>
          <w:szCs w:val="24"/>
        </w:rPr>
        <w:t xml:space="preserve">, o ile pojawią się nowe, wcześniej nie </w:t>
      </w:r>
      <w:r w:rsidR="002D1BF5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>
        <w:rPr>
          <w:rFonts w:cs="Calibri"/>
          <w:sz w:val="24"/>
          <w:szCs w:val="24"/>
        </w:rPr>
        <w:t>w przypadku składania kolejnych dokumentów.</w:t>
      </w:r>
    </w:p>
    <w:p w14:paraId="61B7036E" w14:textId="77777777" w:rsidR="00592C93" w:rsidRPr="008116F3" w:rsidRDefault="00592C93" w:rsidP="008116F3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44CFC82E" w:rsidR="00DE634A" w:rsidRPr="00B6192E" w:rsidRDefault="00DE634A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B6192E" w:rsidRDefault="00C272D8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</w:t>
      </w:r>
      <w:r w:rsidR="00DE634A" w:rsidRPr="00B6192E">
        <w:rPr>
          <w:rFonts w:cs="Calibri"/>
          <w:b/>
          <w:sz w:val="24"/>
          <w:szCs w:val="24"/>
        </w:rPr>
        <w:t>ermin związania ofertą</w:t>
      </w:r>
    </w:p>
    <w:p w14:paraId="5EE2BDAD" w14:textId="77777777" w:rsidR="00C272D8" w:rsidRPr="00B6192E" w:rsidRDefault="00C272D8" w:rsidP="001F1DAF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Termin związania ofertą w niniejszym postępowaniu wynosi 30 dni.</w:t>
      </w:r>
    </w:p>
    <w:p w14:paraId="5EE2BDAE" w14:textId="77777777" w:rsidR="00C272D8" w:rsidRPr="00B6192E" w:rsidRDefault="00C272D8" w:rsidP="001F1DAF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2F961068" w14:textId="4050CB97" w:rsidR="00423F53" w:rsidRDefault="00C272D8" w:rsidP="001F1DAF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>Bieg terminu związania ofertą rozpoczyna się wraz z upływem terminu składania ofert.</w:t>
      </w:r>
    </w:p>
    <w:p w14:paraId="536C1F8E" w14:textId="77777777" w:rsidR="006E16CE" w:rsidRPr="00CB737B" w:rsidRDefault="006E16CE" w:rsidP="001F1DAF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B0" w14:textId="0FCBBA78" w:rsidR="00DE634A" w:rsidRPr="00B6192E" w:rsidRDefault="00DE634A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XI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B6192E" w:rsidRDefault="00DE634A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Kryteria oceny ofert</w:t>
      </w:r>
      <w:bookmarkStart w:id="6" w:name="_Hlk535086529"/>
    </w:p>
    <w:bookmarkEnd w:id="6"/>
    <w:p w14:paraId="6C901450" w14:textId="443F9DDA" w:rsidR="007A020C" w:rsidRDefault="007A020C" w:rsidP="001F1DAF">
      <w:pPr>
        <w:pStyle w:val="Akapitzlist"/>
        <w:numPr>
          <w:ilvl w:val="0"/>
          <w:numId w:val="28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Oferty będą oceniane na podstawie kryter</w:t>
      </w:r>
      <w:r w:rsidR="008F7E9D">
        <w:rPr>
          <w:rFonts w:cs="Calibri"/>
          <w:sz w:val="24"/>
          <w:szCs w:val="24"/>
        </w:rPr>
        <w:t>ium ce</w:t>
      </w:r>
      <w:r w:rsidR="007D4E22">
        <w:rPr>
          <w:rFonts w:cs="Calibri"/>
          <w:sz w:val="24"/>
          <w:szCs w:val="24"/>
        </w:rPr>
        <w:t>ny.</w:t>
      </w:r>
    </w:p>
    <w:p w14:paraId="66585B8B" w14:textId="73852D79" w:rsidR="00661130" w:rsidRDefault="00661130" w:rsidP="001F1DAF">
      <w:pPr>
        <w:pStyle w:val="Akapitzlist"/>
        <w:numPr>
          <w:ilvl w:val="0"/>
          <w:numId w:val="28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Punkty w kryterium ceny zostaną przyznane za cenę brutto zaoferowaną za wykonanie zamówienia.</w:t>
      </w:r>
    </w:p>
    <w:p w14:paraId="258A5E8F" w14:textId="513B186A" w:rsidR="007A020C" w:rsidRDefault="007D4E22" w:rsidP="001F1DAF">
      <w:pPr>
        <w:pStyle w:val="Akapitzlist"/>
        <w:numPr>
          <w:ilvl w:val="0"/>
          <w:numId w:val="28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7A020C">
        <w:rPr>
          <w:rFonts w:cs="Calibri"/>
          <w:sz w:val="24"/>
          <w:szCs w:val="24"/>
        </w:rPr>
        <w:t xml:space="preserve">unkty w kryterium ceny zostaną obliczone według wzoru: C = </w:t>
      </w:r>
      <w:proofErr w:type="spellStart"/>
      <w:r w:rsidR="007A020C">
        <w:rPr>
          <w:rFonts w:cs="Calibri"/>
          <w:sz w:val="24"/>
          <w:szCs w:val="24"/>
        </w:rPr>
        <w:t>Cn</w:t>
      </w:r>
      <w:proofErr w:type="spellEnd"/>
      <w:r w:rsidR="007A020C">
        <w:rPr>
          <w:rFonts w:cs="Calibri"/>
          <w:sz w:val="24"/>
          <w:szCs w:val="24"/>
        </w:rPr>
        <w:t>/</w:t>
      </w:r>
      <w:proofErr w:type="spellStart"/>
      <w:r w:rsidR="007A020C">
        <w:rPr>
          <w:rFonts w:cs="Calibri"/>
          <w:sz w:val="24"/>
          <w:szCs w:val="24"/>
        </w:rPr>
        <w:t>Cb</w:t>
      </w:r>
      <w:proofErr w:type="spellEnd"/>
      <w:r w:rsidR="007A020C">
        <w:rPr>
          <w:rFonts w:cs="Calibri"/>
          <w:sz w:val="24"/>
          <w:szCs w:val="24"/>
        </w:rPr>
        <w:t xml:space="preserve"> x </w:t>
      </w:r>
      <w:r>
        <w:rPr>
          <w:rFonts w:cs="Calibri"/>
          <w:sz w:val="24"/>
          <w:szCs w:val="24"/>
        </w:rPr>
        <w:t>10</w:t>
      </w:r>
      <w:r w:rsidR="007A020C">
        <w:rPr>
          <w:rFonts w:cs="Calibri"/>
          <w:sz w:val="24"/>
          <w:szCs w:val="24"/>
        </w:rPr>
        <w:t xml:space="preserve">0 pkt, gdzie C oznacza liczbę punktów uzyskanych w kryterium ceny, </w:t>
      </w:r>
      <w:proofErr w:type="spellStart"/>
      <w:r w:rsidR="007A020C">
        <w:rPr>
          <w:rFonts w:cs="Calibri"/>
          <w:sz w:val="24"/>
          <w:szCs w:val="24"/>
        </w:rPr>
        <w:t>Cn</w:t>
      </w:r>
      <w:proofErr w:type="spellEnd"/>
      <w:r w:rsidR="007A020C">
        <w:rPr>
          <w:rFonts w:cs="Calibri"/>
          <w:sz w:val="24"/>
          <w:szCs w:val="24"/>
        </w:rPr>
        <w:t xml:space="preserve"> - najniższą cenę spośród wszystkich ofert, a </w:t>
      </w:r>
      <w:proofErr w:type="spellStart"/>
      <w:r w:rsidR="007A020C">
        <w:rPr>
          <w:rFonts w:cs="Calibri"/>
          <w:sz w:val="24"/>
          <w:szCs w:val="24"/>
        </w:rPr>
        <w:t>Cb</w:t>
      </w:r>
      <w:proofErr w:type="spellEnd"/>
      <w:r w:rsidR="007A020C">
        <w:rPr>
          <w:rFonts w:cs="Calibri"/>
          <w:sz w:val="24"/>
          <w:szCs w:val="24"/>
        </w:rPr>
        <w:t xml:space="preserve"> – cenę oferty badanej.</w:t>
      </w:r>
    </w:p>
    <w:p w14:paraId="24C3DD03" w14:textId="04062B53" w:rsidR="004C63D1" w:rsidRDefault="00C23B1D" w:rsidP="001F1DAF">
      <w:pPr>
        <w:pStyle w:val="Akapitzlist"/>
        <w:numPr>
          <w:ilvl w:val="0"/>
          <w:numId w:val="28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Łączna liczba punktów zostanie zaokrąglona do dwóch miejsc po przecinku.</w:t>
      </w:r>
    </w:p>
    <w:p w14:paraId="076F849A" w14:textId="1F522CB7" w:rsidR="00BA7111" w:rsidRDefault="00BA7111" w:rsidP="001F1DAF">
      <w:pPr>
        <w:pStyle w:val="Akapitzlist"/>
        <w:numPr>
          <w:ilvl w:val="0"/>
          <w:numId w:val="28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może otrzymać maksymalnie 100 punktów. </w:t>
      </w:r>
    </w:p>
    <w:p w14:paraId="1BE3B23C" w14:textId="77777777" w:rsidR="00654F91" w:rsidRPr="00026DEC" w:rsidRDefault="00654F91" w:rsidP="001F1DAF">
      <w:pPr>
        <w:spacing w:after="0" w:line="360" w:lineRule="auto"/>
        <w:rPr>
          <w:rFonts w:cs="Calibri"/>
          <w:sz w:val="24"/>
          <w:szCs w:val="24"/>
        </w:rPr>
      </w:pPr>
    </w:p>
    <w:p w14:paraId="5EE2BDF1" w14:textId="48F76014" w:rsidR="00DE634A" w:rsidRPr="00B6192E" w:rsidRDefault="00DE634A" w:rsidP="001F1DAF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XI</w:t>
      </w:r>
      <w:r w:rsidR="00C977CB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B6192E" w:rsidRDefault="00DE634A" w:rsidP="001F1DAF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B6192E" w:rsidRDefault="00C272D8" w:rsidP="001F1DAF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odrzuci ofertę</w:t>
      </w:r>
      <w:r w:rsidR="00F47AE8" w:rsidRPr="00B6192E">
        <w:rPr>
          <w:rFonts w:cs="Calibri"/>
          <w:sz w:val="24"/>
          <w:szCs w:val="24"/>
        </w:rPr>
        <w:t xml:space="preserve"> Wykonawcy</w:t>
      </w:r>
      <w:r w:rsidRPr="00B6192E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Default="00B86F7E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7" w:name="_Hlk178684163"/>
      <w:r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3C5B9FA0" w:rsidR="000F175C" w:rsidRDefault="000F175C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złoży więcej niż jedną ofertę</w:t>
      </w:r>
      <w:r w:rsidR="00B82C97">
        <w:rPr>
          <w:rFonts w:cs="Calibri"/>
          <w:sz w:val="24"/>
          <w:szCs w:val="24"/>
        </w:rPr>
        <w:t xml:space="preserve"> lub ofertę na wykonanie części zamówienia</w:t>
      </w:r>
      <w:r>
        <w:rPr>
          <w:rFonts w:cs="Calibri"/>
          <w:sz w:val="24"/>
          <w:szCs w:val="24"/>
        </w:rPr>
        <w:t>;</w:t>
      </w:r>
    </w:p>
    <w:p w14:paraId="2C5290F2" w14:textId="552DB522" w:rsidR="00B86F7E" w:rsidRDefault="00B86F7E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złoży</w:t>
      </w:r>
      <w:r w:rsidR="00A07F87">
        <w:rPr>
          <w:rFonts w:cs="Calibri"/>
          <w:sz w:val="24"/>
          <w:szCs w:val="24"/>
        </w:rPr>
        <w:t xml:space="preserve"> </w:t>
      </w:r>
      <w:r w:rsidR="00935205">
        <w:rPr>
          <w:rFonts w:cs="Calibri"/>
          <w:sz w:val="24"/>
          <w:szCs w:val="24"/>
        </w:rPr>
        <w:t>dokumentów na wezwanie, o którym mowa w rozdziale X pkt 2</w:t>
      </w:r>
      <w:r w:rsidR="00A50CCB">
        <w:rPr>
          <w:rFonts w:cs="Calibri"/>
          <w:sz w:val="24"/>
          <w:szCs w:val="24"/>
        </w:rPr>
        <w:t>;</w:t>
      </w:r>
    </w:p>
    <w:p w14:paraId="2E84E250" w14:textId="71B02F57" w:rsidR="00A50CCB" w:rsidRDefault="00A50CCB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</w:t>
      </w:r>
      <w:r w:rsidR="00A07F87">
        <w:rPr>
          <w:rFonts w:cs="Calibri"/>
          <w:sz w:val="24"/>
          <w:szCs w:val="24"/>
        </w:rPr>
        <w:t xml:space="preserve"> będzie warunki </w:t>
      </w:r>
      <w:r w:rsidR="005865A9">
        <w:rPr>
          <w:rFonts w:cs="Calibri"/>
          <w:sz w:val="24"/>
          <w:szCs w:val="24"/>
        </w:rPr>
        <w:t xml:space="preserve">wykonania zamówienia </w:t>
      </w:r>
      <w:r w:rsidR="00A07F87">
        <w:rPr>
          <w:rFonts w:cs="Calibri"/>
          <w:sz w:val="24"/>
          <w:szCs w:val="24"/>
        </w:rPr>
        <w:t xml:space="preserve">niezgodne z </w:t>
      </w:r>
      <w:r w:rsidR="00B0629A">
        <w:rPr>
          <w:rFonts w:cs="Calibri"/>
          <w:sz w:val="24"/>
          <w:szCs w:val="24"/>
        </w:rPr>
        <w:t>zapytaniem ofertowym;</w:t>
      </w:r>
    </w:p>
    <w:p w14:paraId="32AD1574" w14:textId="576B43B2" w:rsidR="00CD64E4" w:rsidRDefault="00CD64E4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sporządzona zgodnie ze wzorem określonym w rozdziale </w:t>
      </w:r>
      <w:r w:rsidR="00C977CB">
        <w:rPr>
          <w:rFonts w:cs="Calibri"/>
          <w:sz w:val="24"/>
          <w:szCs w:val="24"/>
        </w:rPr>
        <w:t>VIII</w:t>
      </w:r>
      <w:r>
        <w:rPr>
          <w:rFonts w:cs="Calibri"/>
          <w:sz w:val="24"/>
          <w:szCs w:val="24"/>
        </w:rPr>
        <w:t xml:space="preserve"> </w:t>
      </w:r>
      <w:r w:rsidR="003B5883">
        <w:rPr>
          <w:rFonts w:cs="Calibri"/>
          <w:sz w:val="24"/>
          <w:szCs w:val="24"/>
        </w:rPr>
        <w:t>pkt 2</w:t>
      </w:r>
      <w:r>
        <w:rPr>
          <w:rFonts w:cs="Calibri"/>
          <w:sz w:val="24"/>
          <w:szCs w:val="24"/>
        </w:rPr>
        <w:t>;</w:t>
      </w:r>
    </w:p>
    <w:p w14:paraId="0A1CA738" w14:textId="59AAD873" w:rsidR="00B0629A" w:rsidRDefault="005865A9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</w:t>
      </w:r>
      <w:r w:rsidR="00445999">
        <w:rPr>
          <w:rFonts w:cs="Calibri"/>
          <w:sz w:val="24"/>
          <w:szCs w:val="24"/>
        </w:rPr>
        <w:t xml:space="preserve">sporządzona w formie określonej w rozdziale </w:t>
      </w:r>
      <w:r w:rsidR="00C977CB">
        <w:rPr>
          <w:rFonts w:cs="Calibri"/>
          <w:sz w:val="24"/>
          <w:szCs w:val="24"/>
        </w:rPr>
        <w:t>VIII</w:t>
      </w:r>
      <w:r w:rsidR="00445999">
        <w:rPr>
          <w:rFonts w:cs="Calibri"/>
          <w:sz w:val="24"/>
          <w:szCs w:val="24"/>
        </w:rPr>
        <w:t xml:space="preserve"> </w:t>
      </w:r>
      <w:r w:rsidR="006F2FE8">
        <w:rPr>
          <w:rFonts w:cs="Calibri"/>
          <w:sz w:val="24"/>
          <w:szCs w:val="24"/>
        </w:rPr>
        <w:t>pkt</w:t>
      </w:r>
      <w:r w:rsidR="00445999">
        <w:rPr>
          <w:rFonts w:cs="Calibri"/>
          <w:sz w:val="24"/>
          <w:szCs w:val="24"/>
        </w:rPr>
        <w:t xml:space="preserve"> 3;</w:t>
      </w:r>
    </w:p>
    <w:p w14:paraId="7678A3C5" w14:textId="0A3E88AD" w:rsidR="00445999" w:rsidRDefault="00445999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złożona w sposób określony w </w:t>
      </w:r>
      <w:r w:rsidR="00C42530">
        <w:rPr>
          <w:rFonts w:cs="Calibri"/>
          <w:sz w:val="24"/>
          <w:szCs w:val="24"/>
        </w:rPr>
        <w:t xml:space="preserve">rozdziale </w:t>
      </w:r>
      <w:r w:rsidR="00C977CB">
        <w:rPr>
          <w:rFonts w:cs="Calibri"/>
          <w:sz w:val="24"/>
          <w:szCs w:val="24"/>
        </w:rPr>
        <w:t>I</w:t>
      </w:r>
      <w:r w:rsidR="00C42530">
        <w:rPr>
          <w:rFonts w:cs="Calibri"/>
          <w:sz w:val="24"/>
          <w:szCs w:val="24"/>
        </w:rPr>
        <w:t>X pkt 1</w:t>
      </w:r>
      <w:r w:rsidR="000B2A4B">
        <w:rPr>
          <w:rFonts w:cs="Calibri"/>
          <w:sz w:val="24"/>
          <w:szCs w:val="24"/>
        </w:rPr>
        <w:t>;</w:t>
      </w:r>
    </w:p>
    <w:bookmarkEnd w:id="7"/>
    <w:p w14:paraId="06D078DE" w14:textId="66362CD5" w:rsidR="00C06A90" w:rsidRDefault="00C06A90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zostanie złożon</w:t>
      </w:r>
      <w:r w:rsidR="00493ED9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Default="00C42530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</w:t>
      </w:r>
      <w:r w:rsidR="008C4995" w:rsidRPr="00B6192E">
        <w:rPr>
          <w:rFonts w:cs="Calibri"/>
          <w:sz w:val="24"/>
          <w:szCs w:val="24"/>
        </w:rPr>
        <w:t>z</w:t>
      </w:r>
      <w:r w:rsidR="00C272D8" w:rsidRPr="00B6192E">
        <w:rPr>
          <w:rFonts w:cs="Calibri"/>
          <w:sz w:val="24"/>
          <w:szCs w:val="24"/>
        </w:rPr>
        <w:t>awiera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rażąco niską cenę w stosunku do przedmiotu zamówienia</w:t>
      </w:r>
      <w:r w:rsidR="000B2A4B">
        <w:rPr>
          <w:rFonts w:cs="Calibri"/>
          <w:sz w:val="24"/>
          <w:szCs w:val="24"/>
        </w:rPr>
        <w:t>;</w:t>
      </w:r>
    </w:p>
    <w:p w14:paraId="4BEFD1EC" w14:textId="5BA08191" w:rsidR="00544225" w:rsidRPr="00B6192E" w:rsidRDefault="00544225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oferta zawierać będzie błędy w obliczeniu ceny;</w:t>
      </w:r>
    </w:p>
    <w:p w14:paraId="5EE2BDF7" w14:textId="7E2C9D67" w:rsidR="00C272D8" w:rsidRPr="00B6192E" w:rsidRDefault="00C42530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złożenie oferty</w:t>
      </w:r>
      <w:r w:rsidR="00C272D8" w:rsidRPr="00B6192E">
        <w:rPr>
          <w:rFonts w:cs="Calibri"/>
          <w:sz w:val="24"/>
          <w:szCs w:val="24"/>
        </w:rPr>
        <w:t xml:space="preserve"> stanowi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>
        <w:rPr>
          <w:rFonts w:cs="Calibri"/>
          <w:sz w:val="24"/>
          <w:szCs w:val="24"/>
        </w:rPr>
        <w:t>;</w:t>
      </w:r>
    </w:p>
    <w:p w14:paraId="5EE2BDF8" w14:textId="4E2E7CC0" w:rsidR="00C272D8" w:rsidRDefault="00C272D8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nie wyrazi</w:t>
      </w:r>
      <w:r w:rsidR="00984F6C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zgody na przedłużenie terminu związania ofertą</w:t>
      </w:r>
      <w:r w:rsidR="000B2A4B">
        <w:rPr>
          <w:rFonts w:cs="Calibri"/>
          <w:sz w:val="24"/>
          <w:szCs w:val="24"/>
        </w:rPr>
        <w:t>;</w:t>
      </w:r>
    </w:p>
    <w:p w14:paraId="47F0FECB" w14:textId="7B00FE13" w:rsidR="00E337B7" w:rsidRPr="00B6192E" w:rsidRDefault="00E337B7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11E6F51F" w14:textId="2B755533" w:rsidR="009663D6" w:rsidRDefault="00984F6C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będzie</w:t>
      </w:r>
      <w:r w:rsidR="00C272D8" w:rsidRPr="00B6192E">
        <w:rPr>
          <w:rFonts w:cs="Calibri"/>
          <w:sz w:val="24"/>
          <w:szCs w:val="24"/>
        </w:rPr>
        <w:t xml:space="preserve"> nieważna na podstawie odrębnych przepisów</w:t>
      </w:r>
      <w:r w:rsidR="007421E1">
        <w:rPr>
          <w:rFonts w:cs="Calibri"/>
          <w:sz w:val="24"/>
          <w:szCs w:val="24"/>
        </w:rPr>
        <w:t>.</w:t>
      </w:r>
    </w:p>
    <w:p w14:paraId="17F0492F" w14:textId="77777777" w:rsidR="004F7C3B" w:rsidRPr="00F8128C" w:rsidRDefault="004F7C3B" w:rsidP="001F1DAF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5E3B3417" w:rsidR="00DE634A" w:rsidRPr="00B6192E" w:rsidRDefault="00DE634A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BE5984">
        <w:rPr>
          <w:rFonts w:cs="Calibri"/>
          <w:b/>
          <w:sz w:val="24"/>
          <w:szCs w:val="24"/>
        </w:rPr>
        <w:t>I</w:t>
      </w:r>
      <w:r w:rsidR="00C335DE" w:rsidRPr="00B6192E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B6192E" w:rsidRDefault="00DE634A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obliczenia ceny</w:t>
      </w:r>
    </w:p>
    <w:p w14:paraId="5EE2BDFC" w14:textId="32E70481" w:rsidR="00C272D8" w:rsidRPr="00B6192E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uwzględniając wszystkie wymogi zawarte w niniejszym Zapytaniu Ofertowym, powinien w cenie brutto ująć wszelkie koszty niezbędne dla prawidłowego i pełnego wykonania przedmiotu zamówienia, a także uwzględnić inne podatki i opłaty.</w:t>
      </w:r>
    </w:p>
    <w:p w14:paraId="5EE2BDFD" w14:textId="63A48926" w:rsidR="00C272D8" w:rsidRPr="00B6192E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jakie poniesie Wykonawca z tytułu należytej oraz zgodnej z 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B6192E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B6192E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B6192E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DA7457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DA7457">
        <w:rPr>
          <w:rFonts w:cs="Calibri"/>
          <w:sz w:val="24"/>
          <w:szCs w:val="24"/>
        </w:rPr>
        <w:lastRenderedPageBreak/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61150D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DA7457">
        <w:rPr>
          <w:rFonts w:cs="Calibri"/>
          <w:sz w:val="24"/>
          <w:szCs w:val="24"/>
        </w:rPr>
        <w:t xml:space="preserve">Zamawiający </w:t>
      </w:r>
      <w:r w:rsidR="0061150D">
        <w:rPr>
          <w:rFonts w:cs="Calibri"/>
          <w:sz w:val="24"/>
          <w:szCs w:val="24"/>
        </w:rPr>
        <w:t xml:space="preserve">może zwrócić </w:t>
      </w:r>
      <w:r w:rsidRPr="00DA7457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wybranych rozwiązań technicznych</w:t>
      </w:r>
      <w:r w:rsidR="003765F1">
        <w:rPr>
          <w:rFonts w:cs="Calibri"/>
          <w:sz w:val="24"/>
          <w:szCs w:val="24"/>
        </w:rPr>
        <w:t xml:space="preserve"> lub </w:t>
      </w:r>
      <w:r w:rsidRPr="0061150D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oryginalności dostaw oferowanych przez wykonawcę;</w:t>
      </w:r>
    </w:p>
    <w:p w14:paraId="625230F8" w14:textId="48570F3E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lub przepisów odrębnych właściwych dla spraw, z którymi związane jest realizowane zamówienie;</w:t>
      </w:r>
    </w:p>
    <w:p w14:paraId="062D80C0" w14:textId="76F2233B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ochrony środowiska;</w:t>
      </w:r>
    </w:p>
    <w:p w14:paraId="6FA4C32E" w14:textId="6BE16354" w:rsidR="00DE3691" w:rsidRDefault="0061150D" w:rsidP="001F1DAF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68641C45" w14:textId="77777777" w:rsidR="001A435B" w:rsidRPr="004F7C3B" w:rsidRDefault="001A435B" w:rsidP="004F7C3B">
      <w:pPr>
        <w:spacing w:after="0" w:line="360" w:lineRule="auto"/>
        <w:rPr>
          <w:rFonts w:cs="Calibri"/>
          <w:sz w:val="24"/>
          <w:szCs w:val="24"/>
        </w:rPr>
      </w:pPr>
    </w:p>
    <w:p w14:paraId="5EE2BE0D" w14:textId="636D49AB" w:rsidR="00DE634A" w:rsidRPr="00B6192E" w:rsidRDefault="00DE634A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8" w:name="_Hlk178686550"/>
      <w:r w:rsidRPr="00B6192E">
        <w:rPr>
          <w:rFonts w:cs="Calibri"/>
          <w:b/>
          <w:sz w:val="24"/>
          <w:szCs w:val="24"/>
        </w:rPr>
        <w:t>Rozdział X</w:t>
      </w:r>
      <w:r w:rsidR="00AA4199" w:rsidRPr="00B6192E">
        <w:rPr>
          <w:rFonts w:cs="Calibri"/>
          <w:b/>
          <w:sz w:val="24"/>
          <w:szCs w:val="24"/>
        </w:rPr>
        <w:t>V</w:t>
      </w:r>
    </w:p>
    <w:p w14:paraId="5EE2BE0E" w14:textId="7BCFCD43" w:rsidR="00C272D8" w:rsidRPr="00B6192E" w:rsidRDefault="00C272D8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I</w:t>
      </w:r>
      <w:r w:rsidR="00DE634A" w:rsidRPr="00B6192E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Default="00C37030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9" w:name="_Hlk183081564"/>
      <w:bookmarkStart w:id="10" w:name="_Hlk535253250"/>
      <w:bookmarkEnd w:id="8"/>
      <w:r w:rsidRPr="00C37030">
        <w:rPr>
          <w:rFonts w:cs="Calibri"/>
          <w:sz w:val="24"/>
          <w:szCs w:val="24"/>
        </w:rPr>
        <w:t xml:space="preserve">Komunikacja między </w:t>
      </w:r>
      <w:r w:rsidR="009508CB">
        <w:rPr>
          <w:rFonts w:cs="Calibri"/>
          <w:sz w:val="24"/>
          <w:szCs w:val="24"/>
        </w:rPr>
        <w:t>Z</w:t>
      </w:r>
      <w:r w:rsidRPr="00C37030">
        <w:rPr>
          <w:rFonts w:cs="Calibri"/>
          <w:sz w:val="24"/>
          <w:szCs w:val="24"/>
        </w:rPr>
        <w:t>amawiającym</w:t>
      </w:r>
      <w:r w:rsidR="009508CB">
        <w:rPr>
          <w:rFonts w:cs="Calibri"/>
          <w:sz w:val="24"/>
          <w:szCs w:val="24"/>
        </w:rPr>
        <w:t xml:space="preserve"> </w:t>
      </w:r>
      <w:r w:rsidRPr="00C37030">
        <w:rPr>
          <w:rFonts w:cs="Calibri"/>
          <w:sz w:val="24"/>
          <w:szCs w:val="24"/>
        </w:rPr>
        <w:t xml:space="preserve">a </w:t>
      </w:r>
      <w:r w:rsidR="009508CB">
        <w:rPr>
          <w:rFonts w:cs="Calibri"/>
          <w:sz w:val="24"/>
          <w:szCs w:val="24"/>
        </w:rPr>
        <w:t>Wykonawcą</w:t>
      </w:r>
      <w:r w:rsidRPr="00C37030">
        <w:rPr>
          <w:rFonts w:cs="Calibri"/>
          <w:sz w:val="24"/>
          <w:szCs w:val="24"/>
        </w:rPr>
        <w:t xml:space="preserve"> </w:t>
      </w:r>
      <w:r w:rsidR="005D706A">
        <w:rPr>
          <w:rFonts w:cs="Calibri"/>
          <w:sz w:val="24"/>
          <w:szCs w:val="24"/>
        </w:rPr>
        <w:t>(</w:t>
      </w:r>
      <w:r w:rsidRPr="00C37030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>
        <w:rPr>
          <w:rFonts w:cs="Calibri"/>
          <w:sz w:val="24"/>
          <w:szCs w:val="24"/>
        </w:rPr>
        <w:t>, do upływu terminu składania ofert,</w:t>
      </w:r>
      <w:r w:rsidRPr="00C37030">
        <w:rPr>
          <w:rFonts w:cs="Calibri"/>
          <w:sz w:val="24"/>
          <w:szCs w:val="24"/>
        </w:rPr>
        <w:t xml:space="preserve"> odbywa się za pośrednictwem</w:t>
      </w:r>
      <w:r w:rsidR="005D706A">
        <w:rPr>
          <w:rFonts w:cs="Calibri"/>
          <w:sz w:val="24"/>
          <w:szCs w:val="24"/>
        </w:rPr>
        <w:t xml:space="preserve"> </w:t>
      </w:r>
      <w:r w:rsidR="00974B02">
        <w:rPr>
          <w:rFonts w:cs="Calibri"/>
          <w:sz w:val="24"/>
          <w:szCs w:val="24"/>
        </w:rPr>
        <w:t>Bazy Konkurencyjności.</w:t>
      </w:r>
    </w:p>
    <w:bookmarkEnd w:id="9"/>
    <w:p w14:paraId="71E3A2B4" w14:textId="0DE5DA18" w:rsidR="006C2B0E" w:rsidRPr="00B06C04" w:rsidRDefault="006C2B0E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C2B0E">
        <w:rPr>
          <w:rFonts w:cs="Calibri"/>
          <w:sz w:val="24"/>
          <w:szCs w:val="24"/>
        </w:rPr>
        <w:lastRenderedPageBreak/>
        <w:t xml:space="preserve">Komunikacja między Zamawiającym a Wykonawcą, a także przekazywanie dokumentów i oświadczeń, </w:t>
      </w:r>
      <w:r w:rsidR="00B06C04">
        <w:rPr>
          <w:rFonts w:cs="Calibri"/>
          <w:sz w:val="24"/>
          <w:szCs w:val="24"/>
        </w:rPr>
        <w:t xml:space="preserve">po upływie terminu składania ofert, </w:t>
      </w:r>
      <w:r w:rsidR="00505C16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B6192E" w:rsidRDefault="00C272D8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0"/>
      <w:r w:rsidR="00C64BEA">
        <w:rPr>
          <w:rFonts w:cs="Calibri"/>
          <w:sz w:val="24"/>
          <w:szCs w:val="24"/>
        </w:rPr>
        <w:t>4</w:t>
      </w:r>
      <w:r w:rsidR="00B80D59" w:rsidRPr="00B6192E">
        <w:rPr>
          <w:rFonts w:cs="Calibri"/>
          <w:sz w:val="24"/>
          <w:szCs w:val="24"/>
        </w:rPr>
        <w:t>.</w:t>
      </w:r>
    </w:p>
    <w:p w14:paraId="6DDF1170" w14:textId="77777777" w:rsidR="00B80D59" w:rsidRPr="00B6192E" w:rsidRDefault="00C272D8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6D3DC8B3" w:rsidR="00B80D59" w:rsidRPr="00B6192E" w:rsidRDefault="00C272D8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>
        <w:rPr>
          <w:rFonts w:cs="Calibri"/>
          <w:sz w:val="24"/>
          <w:szCs w:val="24"/>
        </w:rPr>
        <w:t xml:space="preserve"> 4</w:t>
      </w:r>
      <w:r w:rsidR="00B80D59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po upłynięciu którego Zamawiający może pozostawić wniosek o wyjaśnienie treści zapytania bez rozpoznania.</w:t>
      </w:r>
    </w:p>
    <w:p w14:paraId="23F01464" w14:textId="6CB8F646" w:rsidR="00B80D59" w:rsidRPr="00B6192E" w:rsidRDefault="00C272D8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>
        <w:rPr>
          <w:rFonts w:cs="Calibri"/>
          <w:sz w:val="24"/>
          <w:szCs w:val="24"/>
        </w:rPr>
        <w:t>zamieści w Bazie Konkurencyjności</w:t>
      </w:r>
      <w:r w:rsidR="00E42539" w:rsidRPr="00B6192E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bez wskazania źródła zapytania.</w:t>
      </w:r>
    </w:p>
    <w:p w14:paraId="76C3331D" w14:textId="4A1C99E8" w:rsidR="004A0A66" w:rsidRDefault="00C272D8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Zapytanie ofertowe może być zmienione przed upływem terminu składania ofert. W takim przypadku </w:t>
      </w:r>
      <w:r w:rsidR="00847B86" w:rsidRPr="00B6192E">
        <w:rPr>
          <w:rFonts w:cs="Calibri"/>
          <w:sz w:val="24"/>
          <w:szCs w:val="24"/>
        </w:rPr>
        <w:t xml:space="preserve">informacja o dokonanych zmianach zostanie opublikowana </w:t>
      </w:r>
      <w:r w:rsidR="00A37C5D">
        <w:rPr>
          <w:rFonts w:cs="Calibri"/>
          <w:sz w:val="24"/>
          <w:szCs w:val="24"/>
        </w:rPr>
        <w:t>w Bazie Konkurencyjności</w:t>
      </w:r>
      <w:r w:rsidR="00325D19" w:rsidRPr="00B6192E">
        <w:rPr>
          <w:rFonts w:cs="Calibri"/>
          <w:sz w:val="24"/>
          <w:szCs w:val="24"/>
        </w:rPr>
        <w:t xml:space="preserve"> i zawierać będzie co najmniej </w:t>
      </w:r>
      <w:r w:rsidR="007C7E10" w:rsidRPr="00B6192E">
        <w:rPr>
          <w:rFonts w:cs="Calibri"/>
          <w:sz w:val="24"/>
          <w:szCs w:val="24"/>
        </w:rPr>
        <w:t xml:space="preserve">datę </w:t>
      </w:r>
      <w:r w:rsidR="004A0A66">
        <w:rPr>
          <w:rFonts w:cs="Calibri"/>
          <w:sz w:val="24"/>
          <w:szCs w:val="24"/>
        </w:rPr>
        <w:t>dokonania zmiany</w:t>
      </w:r>
      <w:r w:rsidR="007C7E10" w:rsidRPr="00B6192E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B6192E">
        <w:rPr>
          <w:rFonts w:cs="Calibri"/>
          <w:sz w:val="24"/>
          <w:szCs w:val="24"/>
        </w:rPr>
        <w:t>okaże się</w:t>
      </w:r>
      <w:r w:rsidR="007C7E10" w:rsidRPr="00B6192E">
        <w:rPr>
          <w:rFonts w:cs="Calibri"/>
          <w:sz w:val="24"/>
          <w:szCs w:val="24"/>
        </w:rPr>
        <w:t xml:space="preserve"> to konieczne z uwagi na zakres wprowadzonych zmian.</w:t>
      </w:r>
    </w:p>
    <w:p w14:paraId="2AF2E33E" w14:textId="77777777" w:rsidR="00B439BE" w:rsidRPr="00B439BE" w:rsidRDefault="00B439BE" w:rsidP="001F1DAF">
      <w:pPr>
        <w:spacing w:after="0" w:line="360" w:lineRule="auto"/>
        <w:rPr>
          <w:rFonts w:cs="Calibri"/>
          <w:sz w:val="24"/>
          <w:szCs w:val="24"/>
        </w:rPr>
      </w:pPr>
    </w:p>
    <w:p w14:paraId="422D91A5" w14:textId="72B01B0E" w:rsidR="004A0A66" w:rsidRPr="00B6192E" w:rsidRDefault="004A0A66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XV</w:t>
      </w:r>
      <w:r>
        <w:rPr>
          <w:rFonts w:cs="Calibri"/>
          <w:b/>
          <w:sz w:val="24"/>
          <w:szCs w:val="24"/>
        </w:rPr>
        <w:t>I</w:t>
      </w:r>
    </w:p>
    <w:p w14:paraId="53C5843A" w14:textId="5BFB76D8" w:rsidR="004A0A66" w:rsidRPr="004A0A66" w:rsidRDefault="004A0A66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B6192E" w:rsidRDefault="00001570" w:rsidP="001F1DAF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1" w:name="_Hlk178761313"/>
      <w:r w:rsidRPr="00B6192E">
        <w:rPr>
          <w:rFonts w:cs="Calibri"/>
          <w:sz w:val="24"/>
          <w:szCs w:val="24"/>
        </w:rPr>
        <w:t>Zamawiający unieważni postępowanie, je</w:t>
      </w:r>
      <w:r w:rsidR="002B7493">
        <w:rPr>
          <w:rFonts w:cs="Calibri"/>
          <w:sz w:val="24"/>
          <w:szCs w:val="24"/>
        </w:rPr>
        <w:t>że</w:t>
      </w:r>
      <w:r w:rsidRPr="00B6192E">
        <w:rPr>
          <w:rFonts w:cs="Calibri"/>
          <w:sz w:val="24"/>
          <w:szCs w:val="24"/>
        </w:rPr>
        <w:t>li:</w:t>
      </w:r>
    </w:p>
    <w:bookmarkEnd w:id="11"/>
    <w:p w14:paraId="31E8B63D" w14:textId="5F0FB802" w:rsidR="00001570" w:rsidRDefault="00001570" w:rsidP="001F1DAF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9A7D58">
        <w:rPr>
          <w:rFonts w:cs="Calibri"/>
          <w:sz w:val="24"/>
          <w:szCs w:val="24"/>
        </w:rPr>
        <w:lastRenderedPageBreak/>
        <w:t xml:space="preserve">nie </w:t>
      </w:r>
      <w:r w:rsidR="00B80D59" w:rsidRPr="009A7D58">
        <w:rPr>
          <w:rFonts w:cs="Calibri"/>
          <w:sz w:val="24"/>
          <w:szCs w:val="24"/>
        </w:rPr>
        <w:t>zostanie złożona żadna</w:t>
      </w:r>
      <w:r w:rsidRPr="009A7D58">
        <w:rPr>
          <w:rFonts w:cs="Calibri"/>
          <w:sz w:val="24"/>
          <w:szCs w:val="24"/>
        </w:rPr>
        <w:t xml:space="preserve"> ofert</w:t>
      </w:r>
      <w:r w:rsidR="00B80D59" w:rsidRPr="009A7D58">
        <w:rPr>
          <w:rFonts w:cs="Calibri"/>
          <w:sz w:val="24"/>
          <w:szCs w:val="24"/>
        </w:rPr>
        <w:t>a</w:t>
      </w:r>
      <w:r w:rsidR="009A7D58">
        <w:rPr>
          <w:rFonts w:cs="Calibri"/>
          <w:sz w:val="24"/>
          <w:szCs w:val="24"/>
        </w:rPr>
        <w:t>;</w:t>
      </w:r>
    </w:p>
    <w:p w14:paraId="6A777E6E" w14:textId="155F4E75" w:rsidR="009A7D58" w:rsidRDefault="009A7D58" w:rsidP="001F1DAF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wszystkie złożone oferty będą podlegać odrzuceniu</w:t>
      </w:r>
      <w:r w:rsidR="00BA0122">
        <w:rPr>
          <w:rFonts w:cs="Calibri"/>
          <w:sz w:val="24"/>
          <w:szCs w:val="24"/>
        </w:rPr>
        <w:t>;</w:t>
      </w:r>
    </w:p>
    <w:p w14:paraId="47A41C26" w14:textId="3CB57BD7" w:rsidR="00001570" w:rsidRPr="00B6192E" w:rsidRDefault="00001570" w:rsidP="001F1DAF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cena oferty najkorzystniejszej </w:t>
      </w:r>
      <w:r w:rsidR="00BC15B0">
        <w:rPr>
          <w:rFonts w:cs="Calibri"/>
          <w:sz w:val="24"/>
          <w:szCs w:val="24"/>
        </w:rPr>
        <w:t>będzie przewyższać</w:t>
      </w:r>
      <w:r w:rsidRPr="00B6192E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B6192E">
        <w:rPr>
          <w:rFonts w:cs="Calibri"/>
          <w:sz w:val="24"/>
          <w:szCs w:val="24"/>
        </w:rPr>
        <w:t>będzie mógł</w:t>
      </w:r>
      <w:r w:rsidRPr="00B6192E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7863B1A5" w:rsidR="00001570" w:rsidRPr="00B6192E" w:rsidRDefault="00001570" w:rsidP="001F1DAF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Pr="00B6192E">
        <w:rPr>
          <w:rFonts w:cs="Calibri"/>
          <w:sz w:val="24"/>
          <w:szCs w:val="24"/>
        </w:rPr>
        <w:br/>
        <w:t>w interesie Zamawiającego, czego nie można było przewidzieć w chwili wszczynania postępowania,</w:t>
      </w:r>
    </w:p>
    <w:p w14:paraId="3B4102A4" w14:textId="6FA6D437" w:rsidR="00D863C4" w:rsidRDefault="00001570" w:rsidP="001F1DAF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D040B">
        <w:rPr>
          <w:rFonts w:cs="Calibri"/>
          <w:sz w:val="24"/>
          <w:szCs w:val="24"/>
        </w:rPr>
        <w:t xml:space="preserve">postępowanie obarczone </w:t>
      </w:r>
      <w:r w:rsidR="008B69BC" w:rsidRPr="00CD040B">
        <w:rPr>
          <w:rFonts w:cs="Calibri"/>
          <w:sz w:val="24"/>
          <w:szCs w:val="24"/>
        </w:rPr>
        <w:t>będzie</w:t>
      </w:r>
      <w:r w:rsidRPr="00CD040B">
        <w:rPr>
          <w:rFonts w:cs="Calibri"/>
          <w:sz w:val="24"/>
          <w:szCs w:val="24"/>
        </w:rPr>
        <w:t xml:space="preserve"> wadą powodującą, że umowa</w:t>
      </w:r>
      <w:r w:rsidR="008B69BC" w:rsidRPr="00CD040B">
        <w:rPr>
          <w:rFonts w:cs="Calibri"/>
          <w:sz w:val="24"/>
          <w:szCs w:val="24"/>
        </w:rPr>
        <w:t xml:space="preserve">, którą </w:t>
      </w:r>
      <w:r w:rsidR="00CD040B">
        <w:rPr>
          <w:rFonts w:cs="Calibri"/>
          <w:sz w:val="24"/>
          <w:szCs w:val="24"/>
        </w:rPr>
        <w:t>Z</w:t>
      </w:r>
      <w:r w:rsidR="008B69BC" w:rsidRPr="00CD040B">
        <w:rPr>
          <w:rFonts w:cs="Calibri"/>
          <w:sz w:val="24"/>
          <w:szCs w:val="24"/>
        </w:rPr>
        <w:t>amawiający zawarłby z wykonawcą</w:t>
      </w:r>
      <w:r w:rsidRPr="00CD040B">
        <w:rPr>
          <w:rFonts w:cs="Calibri"/>
          <w:sz w:val="24"/>
          <w:szCs w:val="24"/>
        </w:rPr>
        <w:t xml:space="preserve"> b</w:t>
      </w:r>
      <w:r w:rsidR="008B69BC" w:rsidRPr="00CD040B">
        <w:rPr>
          <w:rFonts w:cs="Calibri"/>
          <w:sz w:val="24"/>
          <w:szCs w:val="24"/>
        </w:rPr>
        <w:t>yłaby</w:t>
      </w:r>
      <w:r w:rsidRPr="00CD040B">
        <w:rPr>
          <w:rFonts w:cs="Calibri"/>
          <w:sz w:val="24"/>
          <w:szCs w:val="24"/>
        </w:rPr>
        <w:t xml:space="preserve"> sprzeczna z postanowieniami umowy o dofinansowanie </w:t>
      </w:r>
      <w:r w:rsidR="00EB0AF9">
        <w:rPr>
          <w:rFonts w:cs="Calibri"/>
          <w:sz w:val="24"/>
          <w:szCs w:val="24"/>
        </w:rPr>
        <w:t xml:space="preserve">przedsięwzięcia </w:t>
      </w:r>
      <w:r w:rsidR="0022797E">
        <w:rPr>
          <w:rFonts w:cs="Calibri"/>
          <w:sz w:val="24"/>
          <w:szCs w:val="24"/>
        </w:rPr>
        <w:t>obejmującego</w:t>
      </w:r>
      <w:r w:rsidR="00EB0AF9">
        <w:rPr>
          <w:rFonts w:cs="Calibri"/>
          <w:sz w:val="24"/>
          <w:szCs w:val="24"/>
        </w:rPr>
        <w:t xml:space="preserve"> zamówienie</w:t>
      </w:r>
      <w:r w:rsidR="004D37D1">
        <w:rPr>
          <w:rFonts w:cs="Calibri"/>
          <w:sz w:val="24"/>
          <w:szCs w:val="24"/>
        </w:rPr>
        <w:t xml:space="preserve"> stanowiące przedmiot postępowania</w:t>
      </w:r>
      <w:r w:rsidR="00EB0AF9">
        <w:rPr>
          <w:rFonts w:cs="Calibri"/>
          <w:sz w:val="24"/>
          <w:szCs w:val="24"/>
        </w:rPr>
        <w:t xml:space="preserve">, </w:t>
      </w:r>
      <w:r w:rsidR="00CD040B">
        <w:rPr>
          <w:rFonts w:cs="Calibri"/>
          <w:sz w:val="24"/>
          <w:szCs w:val="24"/>
        </w:rPr>
        <w:t>zawartej przez Zamawiającego</w:t>
      </w:r>
      <w:r w:rsidR="00264226">
        <w:rPr>
          <w:rFonts w:cs="Calibri"/>
          <w:sz w:val="24"/>
          <w:szCs w:val="24"/>
        </w:rPr>
        <w:t>;</w:t>
      </w:r>
    </w:p>
    <w:p w14:paraId="18B69FE0" w14:textId="445D00AB" w:rsidR="00264226" w:rsidRDefault="00757407" w:rsidP="001F1DAF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zostanie rozwiązana umowa o </w:t>
      </w:r>
      <w:r w:rsidRPr="00757407">
        <w:rPr>
          <w:rFonts w:cs="Calibri"/>
          <w:sz w:val="24"/>
          <w:szCs w:val="24"/>
        </w:rPr>
        <w:t>dofinansowanie przedsięwzięcia obejmującego zamówienie stanowiące przedmiot postępowania, zawart</w:t>
      </w:r>
      <w:r>
        <w:rPr>
          <w:rFonts w:cs="Calibri"/>
          <w:sz w:val="24"/>
          <w:szCs w:val="24"/>
        </w:rPr>
        <w:t>a</w:t>
      </w:r>
      <w:r w:rsidRPr="00757407">
        <w:rPr>
          <w:rFonts w:cs="Calibri"/>
          <w:sz w:val="24"/>
          <w:szCs w:val="24"/>
        </w:rPr>
        <w:t xml:space="preserve"> przez Zamawiającego</w:t>
      </w:r>
      <w:r w:rsidR="00E95DC9">
        <w:rPr>
          <w:rFonts w:cs="Calibri"/>
          <w:sz w:val="24"/>
          <w:szCs w:val="24"/>
        </w:rPr>
        <w:t>;</w:t>
      </w:r>
    </w:p>
    <w:p w14:paraId="03F8A61D" w14:textId="749A80FB" w:rsidR="00E95DC9" w:rsidRDefault="00E95DC9" w:rsidP="001F1DAF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utraci dofinansowanie przyznane </w:t>
      </w:r>
      <w:r w:rsidR="003F2529">
        <w:rPr>
          <w:rFonts w:cs="Calibri"/>
          <w:sz w:val="24"/>
          <w:szCs w:val="24"/>
        </w:rPr>
        <w:t xml:space="preserve">umową, o której mowa w pkt </w:t>
      </w:r>
      <w:r w:rsidR="001E431E">
        <w:rPr>
          <w:rFonts w:cs="Calibri"/>
          <w:sz w:val="24"/>
          <w:szCs w:val="24"/>
        </w:rPr>
        <w:t>6</w:t>
      </w:r>
      <w:r w:rsidR="003F2529">
        <w:rPr>
          <w:rFonts w:cs="Calibri"/>
          <w:sz w:val="24"/>
          <w:szCs w:val="24"/>
        </w:rPr>
        <w:t>.</w:t>
      </w:r>
    </w:p>
    <w:p w14:paraId="29F069E1" w14:textId="24CE0354" w:rsidR="00CD040B" w:rsidRDefault="003F2529" w:rsidP="001F1DAF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może również unieważnić postępowanie bez podania przyczyny.</w:t>
      </w:r>
    </w:p>
    <w:p w14:paraId="6781082A" w14:textId="77777777" w:rsidR="0038026A" w:rsidRPr="00F744A4" w:rsidRDefault="0038026A" w:rsidP="001F1DAF">
      <w:pPr>
        <w:pStyle w:val="Akapitzlist"/>
        <w:spacing w:after="0" w:line="360" w:lineRule="auto"/>
        <w:ind w:left="360"/>
        <w:rPr>
          <w:rFonts w:cs="Calibri"/>
          <w:sz w:val="24"/>
          <w:szCs w:val="24"/>
        </w:rPr>
      </w:pPr>
    </w:p>
    <w:p w14:paraId="5EE2BE1E" w14:textId="02675085" w:rsidR="00DE634A" w:rsidRPr="00B6192E" w:rsidRDefault="00DE634A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2" w:name="_Hlk205554993"/>
      <w:r w:rsidRPr="00B6192E">
        <w:rPr>
          <w:rFonts w:cs="Calibri"/>
          <w:b/>
          <w:sz w:val="24"/>
          <w:szCs w:val="24"/>
          <w:lang w:bidi="pl-PL"/>
        </w:rPr>
        <w:t>Rozdział X</w:t>
      </w:r>
      <w:r w:rsidR="006D52F2">
        <w:rPr>
          <w:rFonts w:cs="Calibri"/>
          <w:b/>
          <w:sz w:val="24"/>
          <w:szCs w:val="24"/>
          <w:lang w:bidi="pl-PL"/>
        </w:rPr>
        <w:t>VII</w:t>
      </w:r>
    </w:p>
    <w:p w14:paraId="5EE2BE1F" w14:textId="46CF0EF8" w:rsidR="00C272D8" w:rsidRPr="00B6192E" w:rsidRDefault="008072B7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3" w:name="_Hlk98057039"/>
      <w:r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2"/>
    <w:bookmarkEnd w:id="13"/>
    <w:p w14:paraId="4F7F4576" w14:textId="320F5D32" w:rsidR="008072B7" w:rsidRDefault="004D37D1" w:rsidP="001F1DAF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Postępowanie </w:t>
      </w:r>
      <w:r w:rsidR="007905B7">
        <w:rPr>
          <w:rFonts w:cs="Calibri"/>
          <w:sz w:val="24"/>
          <w:szCs w:val="24"/>
        </w:rPr>
        <w:t>kończy się:</w:t>
      </w:r>
    </w:p>
    <w:p w14:paraId="77937751" w14:textId="4B628380" w:rsidR="0048215A" w:rsidRPr="0048215A" w:rsidRDefault="00043498" w:rsidP="001F1DAF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wyborem najkorzystniejszej oferty</w:t>
      </w:r>
      <w:r w:rsidR="008F4825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F21BDB" w:rsidRDefault="0048215A" w:rsidP="001F1DAF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48215A">
        <w:rPr>
          <w:rFonts w:cs="Calibri"/>
          <w:sz w:val="24"/>
          <w:szCs w:val="24"/>
        </w:rPr>
        <w:t>unieważnieniem postępowania.</w:t>
      </w:r>
    </w:p>
    <w:p w14:paraId="07FCBE04" w14:textId="5E6CAD3E" w:rsidR="00A8739A" w:rsidRDefault="00AE420D" w:rsidP="001F1DAF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niezwłocznie poinformuje wykonawców o </w:t>
      </w:r>
      <w:r w:rsidR="007A0EA1">
        <w:rPr>
          <w:rFonts w:cs="Calibri"/>
          <w:sz w:val="24"/>
          <w:szCs w:val="24"/>
        </w:rPr>
        <w:t>zakończeniu postępowania w sposób, o którym</w:t>
      </w:r>
      <w:r w:rsidR="00ED2A7E">
        <w:rPr>
          <w:rFonts w:cs="Calibri"/>
          <w:sz w:val="24"/>
          <w:szCs w:val="24"/>
        </w:rPr>
        <w:t xml:space="preserve"> mowa w </w:t>
      </w:r>
      <w:r w:rsidR="007A0EA1">
        <w:rPr>
          <w:rFonts w:cs="Calibri"/>
          <w:sz w:val="24"/>
          <w:szCs w:val="24"/>
        </w:rPr>
        <w:t>pkt</w:t>
      </w:r>
      <w:r w:rsidR="00ED2A7E">
        <w:rPr>
          <w:rFonts w:cs="Calibri"/>
          <w:sz w:val="24"/>
          <w:szCs w:val="24"/>
        </w:rPr>
        <w:t xml:space="preserve"> 1 p</w:t>
      </w:r>
      <w:r w:rsidR="007A0EA1">
        <w:rPr>
          <w:rFonts w:cs="Calibri"/>
          <w:sz w:val="24"/>
          <w:szCs w:val="24"/>
        </w:rPr>
        <w:t>odpun</w:t>
      </w:r>
      <w:r w:rsidR="00ED2A7E">
        <w:rPr>
          <w:rFonts w:cs="Calibri"/>
          <w:sz w:val="24"/>
          <w:szCs w:val="24"/>
        </w:rPr>
        <w:t xml:space="preserve">kt 1 lub 2 </w:t>
      </w:r>
      <w:r w:rsidR="00A8739A">
        <w:rPr>
          <w:rFonts w:cs="Calibri"/>
          <w:sz w:val="24"/>
          <w:szCs w:val="24"/>
        </w:rPr>
        <w:t xml:space="preserve">oraz o </w:t>
      </w:r>
      <w:r w:rsidR="009600DE">
        <w:rPr>
          <w:rFonts w:cs="Calibri"/>
          <w:sz w:val="24"/>
          <w:szCs w:val="24"/>
        </w:rPr>
        <w:t>wykonawcach, których oferty</w:t>
      </w:r>
      <w:r w:rsidR="00A8739A">
        <w:rPr>
          <w:rFonts w:cs="Calibri"/>
          <w:sz w:val="24"/>
          <w:szCs w:val="24"/>
        </w:rPr>
        <w:t xml:space="preserve"> zostały odrzucone</w:t>
      </w:r>
      <w:r w:rsidR="005C2169">
        <w:rPr>
          <w:rFonts w:cs="Calibri"/>
          <w:sz w:val="24"/>
          <w:szCs w:val="24"/>
        </w:rPr>
        <w:t>, podając:</w:t>
      </w:r>
    </w:p>
    <w:p w14:paraId="7E06B09C" w14:textId="7CE9CDA9" w:rsidR="005C2169" w:rsidRDefault="006D7EEC" w:rsidP="001F1DAF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lastRenderedPageBreak/>
        <w:t>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>
        <w:rPr>
          <w:rFonts w:cs="Calibri"/>
          <w:sz w:val="24"/>
          <w:szCs w:val="24"/>
        </w:rPr>
        <w:t>;</w:t>
      </w:r>
    </w:p>
    <w:p w14:paraId="56A9647A" w14:textId="77777777" w:rsidR="0014405B" w:rsidRDefault="0014405B" w:rsidP="001F1DAF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F95B12">
        <w:rPr>
          <w:rFonts w:cs="Calibri"/>
          <w:sz w:val="24"/>
          <w:szCs w:val="24"/>
        </w:rPr>
        <w:t>nazwy albo imiona i nazwiska, siedziby albo miejsca zamieszkania, jeżeli są miejscami wykonywania działalności wykonawców</w:t>
      </w:r>
      <w:r>
        <w:rPr>
          <w:rFonts w:cs="Calibri"/>
          <w:sz w:val="24"/>
          <w:szCs w:val="24"/>
        </w:rPr>
        <w:t xml:space="preserve">, których oferty odrzucono, oraz </w:t>
      </w:r>
      <w:r w:rsidRPr="006D7EEC">
        <w:rPr>
          <w:rFonts w:cs="Calibri"/>
          <w:sz w:val="24"/>
          <w:szCs w:val="24"/>
        </w:rPr>
        <w:t>uzasadnienie faktyczne i prawne</w:t>
      </w:r>
      <w:r>
        <w:rPr>
          <w:rFonts w:cs="Calibri"/>
          <w:sz w:val="24"/>
          <w:szCs w:val="24"/>
        </w:rPr>
        <w:t xml:space="preserve"> odrzucenia ofert;</w:t>
      </w:r>
    </w:p>
    <w:p w14:paraId="05AFF6F5" w14:textId="10C473C9" w:rsidR="006D7EEC" w:rsidRPr="005C2169" w:rsidRDefault="006D7EEC" w:rsidP="001F1DAF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uzasadnienie faktyczne i prawne</w:t>
      </w:r>
      <w:r>
        <w:rPr>
          <w:rFonts w:cs="Calibri"/>
          <w:sz w:val="24"/>
          <w:szCs w:val="24"/>
        </w:rPr>
        <w:t xml:space="preserve"> unieważnienia postępowania.</w:t>
      </w:r>
    </w:p>
    <w:p w14:paraId="51C14ED4" w14:textId="0DCD07C6" w:rsidR="005C2169" w:rsidRPr="00706FBC" w:rsidRDefault="00F25589" w:rsidP="001F1DA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udostępni niezwłocznie informacj</w:t>
      </w:r>
      <w:r w:rsidR="00706FBC">
        <w:rPr>
          <w:rFonts w:cs="Calibri"/>
          <w:sz w:val="24"/>
          <w:szCs w:val="24"/>
        </w:rPr>
        <w:t>e, o których mowa w pkt 1</w:t>
      </w:r>
      <w:r w:rsidR="008226DC">
        <w:rPr>
          <w:rFonts w:cs="Calibri"/>
          <w:sz w:val="24"/>
          <w:szCs w:val="24"/>
        </w:rPr>
        <w:t>,</w:t>
      </w:r>
      <w:r w:rsidR="00706FBC">
        <w:rPr>
          <w:rFonts w:cs="Calibri"/>
          <w:sz w:val="24"/>
          <w:szCs w:val="24"/>
        </w:rPr>
        <w:t xml:space="preserve"> </w:t>
      </w:r>
      <w:r w:rsidR="00B15B77" w:rsidRPr="00B15B77">
        <w:rPr>
          <w:rFonts w:cs="Calibri"/>
          <w:sz w:val="24"/>
          <w:szCs w:val="24"/>
        </w:rPr>
        <w:t>oraz o ofertach, które zostały odrzucone</w:t>
      </w:r>
      <w:r w:rsidR="00B15B77">
        <w:rPr>
          <w:rFonts w:cs="Calibri"/>
          <w:sz w:val="24"/>
          <w:szCs w:val="24"/>
        </w:rPr>
        <w:t xml:space="preserve">, </w:t>
      </w:r>
      <w:r w:rsidR="00706FBC">
        <w:rPr>
          <w:rFonts w:cs="Calibri"/>
          <w:sz w:val="24"/>
          <w:szCs w:val="24"/>
        </w:rPr>
        <w:t>w Bazie Konkurencyjności.</w:t>
      </w:r>
    </w:p>
    <w:p w14:paraId="0D9191A7" w14:textId="2557B32E" w:rsidR="00665575" w:rsidRDefault="00665575" w:rsidP="001F1DA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Jeżeli nie będzie można wybrać najkorzystniejszej oferty z uwagi na to, że </w:t>
      </w:r>
      <w:r w:rsidR="00E31821">
        <w:rPr>
          <w:rFonts w:cs="Calibri"/>
          <w:sz w:val="24"/>
          <w:szCs w:val="24"/>
        </w:rPr>
        <w:t>zostaną złożone oferty</w:t>
      </w:r>
      <w:r w:rsidR="00874872">
        <w:rPr>
          <w:rFonts w:cs="Calibri"/>
          <w:sz w:val="24"/>
          <w:szCs w:val="24"/>
        </w:rPr>
        <w:t xml:space="preserve"> o takiej samej cenie</w:t>
      </w:r>
      <w:r w:rsidR="00DF4305">
        <w:rPr>
          <w:rFonts w:cs="Calibri"/>
          <w:sz w:val="24"/>
          <w:szCs w:val="24"/>
        </w:rPr>
        <w:t>, Zamawiaj</w:t>
      </w:r>
      <w:r w:rsidR="001D389C">
        <w:rPr>
          <w:rFonts w:cs="Calibri"/>
          <w:sz w:val="24"/>
          <w:szCs w:val="24"/>
        </w:rPr>
        <w:t>ą</w:t>
      </w:r>
      <w:r w:rsidR="00DF4305">
        <w:rPr>
          <w:rFonts w:cs="Calibri"/>
          <w:sz w:val="24"/>
          <w:szCs w:val="24"/>
        </w:rPr>
        <w:t>cy wezwie</w:t>
      </w:r>
      <w:r w:rsidR="00182685">
        <w:rPr>
          <w:rFonts w:cs="Calibri"/>
          <w:sz w:val="24"/>
          <w:szCs w:val="24"/>
        </w:rPr>
        <w:t xml:space="preserve"> wykonawców, którzy złożyli te oferty</w:t>
      </w:r>
      <w:r w:rsidR="00874872">
        <w:rPr>
          <w:rFonts w:cs="Calibri"/>
          <w:sz w:val="24"/>
          <w:szCs w:val="24"/>
        </w:rPr>
        <w:t>,</w:t>
      </w:r>
      <w:r w:rsidR="00182685">
        <w:rPr>
          <w:rFonts w:cs="Calibri"/>
          <w:sz w:val="24"/>
          <w:szCs w:val="24"/>
        </w:rPr>
        <w:t xml:space="preserve"> do złożenia </w:t>
      </w:r>
      <w:r w:rsidR="005E2E18" w:rsidRPr="005E2E18">
        <w:rPr>
          <w:rFonts w:cs="Calibri"/>
          <w:sz w:val="24"/>
          <w:szCs w:val="24"/>
        </w:rPr>
        <w:t xml:space="preserve">w terminie określonym przez </w:t>
      </w:r>
      <w:r w:rsidR="005E2E18">
        <w:rPr>
          <w:rFonts w:cs="Calibri"/>
          <w:sz w:val="24"/>
          <w:szCs w:val="24"/>
        </w:rPr>
        <w:t>Z</w:t>
      </w:r>
      <w:r w:rsidR="005E2E18" w:rsidRPr="005E2E18">
        <w:rPr>
          <w:rFonts w:cs="Calibri"/>
          <w:sz w:val="24"/>
          <w:szCs w:val="24"/>
        </w:rPr>
        <w:t>amawiającego</w:t>
      </w:r>
      <w:r w:rsidR="005E2E18">
        <w:rPr>
          <w:rFonts w:cs="Calibri"/>
          <w:sz w:val="24"/>
          <w:szCs w:val="24"/>
        </w:rPr>
        <w:t xml:space="preserve"> </w:t>
      </w:r>
      <w:r w:rsidR="00182685">
        <w:rPr>
          <w:rFonts w:cs="Calibri"/>
          <w:sz w:val="24"/>
          <w:szCs w:val="24"/>
        </w:rPr>
        <w:t>ofert dodatkowych</w:t>
      </w:r>
      <w:r w:rsidR="00A92660">
        <w:rPr>
          <w:rFonts w:cs="Calibri"/>
          <w:sz w:val="24"/>
          <w:szCs w:val="24"/>
        </w:rPr>
        <w:t xml:space="preserve"> zawierających nową cenę.</w:t>
      </w:r>
    </w:p>
    <w:p w14:paraId="1F35BF43" w14:textId="77777777" w:rsidR="003B745C" w:rsidRDefault="003B745C" w:rsidP="001F1DA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5443567" w14:textId="30D96649" w:rsidR="00823FAF" w:rsidRDefault="00823FAF" w:rsidP="001F1DA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9209BA" w:rsidRPr="003B745C">
        <w:rPr>
          <w:rFonts w:cs="Calibri"/>
          <w:sz w:val="24"/>
          <w:szCs w:val="24"/>
        </w:rPr>
        <w:t xml:space="preserve">, zamawiający </w:t>
      </w:r>
      <w:r w:rsidR="009F5DFE" w:rsidRPr="003B745C">
        <w:rPr>
          <w:rFonts w:cs="Calibri"/>
          <w:sz w:val="24"/>
          <w:szCs w:val="24"/>
        </w:rPr>
        <w:t>będzie mógł</w:t>
      </w:r>
      <w:r w:rsidR="009209BA" w:rsidRPr="003B745C">
        <w:rPr>
          <w:rFonts w:cs="Calibri"/>
          <w:sz w:val="24"/>
          <w:szCs w:val="24"/>
        </w:rPr>
        <w:t xml:space="preserve"> zawrzeć umowę </w:t>
      </w:r>
      <w:r w:rsidR="004C6343" w:rsidRPr="003B745C">
        <w:rPr>
          <w:rFonts w:cs="Calibri"/>
          <w:sz w:val="24"/>
          <w:szCs w:val="24"/>
        </w:rPr>
        <w:t>z kolejnym wykonawcą, który uzyskał kolejną najwyższą liczbę punktów.</w:t>
      </w:r>
    </w:p>
    <w:p w14:paraId="10CB0A71" w14:textId="292C88B2" w:rsidR="00E0407B" w:rsidRDefault="00B8542A" w:rsidP="00121ABE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 wykonawcą, którego oferta</w:t>
      </w:r>
      <w:r w:rsidR="00E3439C">
        <w:rPr>
          <w:rFonts w:cs="Calibri"/>
          <w:sz w:val="24"/>
          <w:szCs w:val="24"/>
        </w:rPr>
        <w:t xml:space="preserve"> zostanie wybrana jako najkorzystniejsza zostanie zawarta umowa, której </w:t>
      </w:r>
      <w:r w:rsidR="00F85788">
        <w:rPr>
          <w:rFonts w:cs="Calibri"/>
          <w:sz w:val="24"/>
          <w:szCs w:val="24"/>
        </w:rPr>
        <w:t>wzór stanowi załącznik nr 2 do zapytania ofertowego.</w:t>
      </w:r>
      <w:r>
        <w:rPr>
          <w:rFonts w:cs="Calibri"/>
          <w:sz w:val="24"/>
          <w:szCs w:val="24"/>
        </w:rPr>
        <w:t xml:space="preserve"> </w:t>
      </w:r>
      <w:r w:rsidR="00EC224E" w:rsidRPr="00EC224E">
        <w:rPr>
          <w:rFonts w:cs="Calibri"/>
          <w:sz w:val="24"/>
          <w:szCs w:val="24"/>
        </w:rPr>
        <w:t>Umowa zostanie zawarta w formie pisemnej lub elektronicznej.</w:t>
      </w:r>
    </w:p>
    <w:p w14:paraId="0E5B8DC1" w14:textId="77777777" w:rsidR="00AD1ADD" w:rsidRDefault="00AD1ADD" w:rsidP="00AD1ADD">
      <w:pPr>
        <w:spacing w:after="0" w:line="360" w:lineRule="auto"/>
        <w:rPr>
          <w:rFonts w:cs="Calibri"/>
          <w:sz w:val="24"/>
          <w:szCs w:val="24"/>
        </w:rPr>
      </w:pPr>
    </w:p>
    <w:p w14:paraId="071828B7" w14:textId="77777777" w:rsidR="00C318E9" w:rsidRDefault="00C318E9" w:rsidP="00AD1ADD">
      <w:pPr>
        <w:spacing w:after="0" w:line="360" w:lineRule="auto"/>
        <w:rPr>
          <w:rFonts w:cs="Calibri"/>
          <w:sz w:val="24"/>
          <w:szCs w:val="24"/>
        </w:rPr>
      </w:pPr>
    </w:p>
    <w:p w14:paraId="2B15283D" w14:textId="77777777" w:rsidR="00C318E9" w:rsidRPr="00AD1ADD" w:rsidRDefault="00C318E9" w:rsidP="00AD1ADD">
      <w:pPr>
        <w:spacing w:after="0" w:line="360" w:lineRule="auto"/>
        <w:rPr>
          <w:rFonts w:cs="Calibri"/>
          <w:sz w:val="24"/>
          <w:szCs w:val="24"/>
        </w:rPr>
      </w:pPr>
    </w:p>
    <w:p w14:paraId="2CCC0B17" w14:textId="04483DF4" w:rsidR="00F85788" w:rsidRPr="00B6192E" w:rsidRDefault="00F85788" w:rsidP="00F85788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lang w:bidi="pl-PL"/>
        </w:rPr>
        <w:lastRenderedPageBreak/>
        <w:t>Rozdział X</w:t>
      </w:r>
      <w:r>
        <w:rPr>
          <w:rFonts w:cs="Calibri"/>
          <w:b/>
          <w:sz w:val="24"/>
          <w:szCs w:val="24"/>
          <w:lang w:bidi="pl-PL"/>
        </w:rPr>
        <w:t>VIII</w:t>
      </w:r>
    </w:p>
    <w:p w14:paraId="2AD245CD" w14:textId="7CEAA4AA" w:rsidR="00F85788" w:rsidRPr="00B6192E" w:rsidRDefault="00C318E9" w:rsidP="00F85788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>
        <w:rPr>
          <w:rFonts w:cs="Calibri"/>
          <w:b/>
          <w:sz w:val="24"/>
          <w:szCs w:val="24"/>
          <w:lang w:bidi="pl-PL"/>
        </w:rPr>
        <w:t>Ochrona danych osobowych</w:t>
      </w:r>
    </w:p>
    <w:p w14:paraId="5AB9CD2D" w14:textId="77777777" w:rsidR="00B8542A" w:rsidRPr="00B6192E" w:rsidRDefault="00B8542A" w:rsidP="00B8542A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5010BA5" w14:textId="77777777" w:rsidR="00B8542A" w:rsidRPr="00ED1854" w:rsidRDefault="00B8542A" w:rsidP="00B8542A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administratorem Pani/Pana danych osobowych </w:t>
      </w:r>
      <w:r>
        <w:rPr>
          <w:rFonts w:cs="Calibri"/>
          <w:bCs/>
          <w:sz w:val="24"/>
          <w:szCs w:val="24"/>
          <w:lang w:bidi="pl-PL"/>
        </w:rPr>
        <w:t xml:space="preserve">są Mariusz Krzystek, prowadzący działalność gospodarczą pod firmą </w:t>
      </w:r>
      <w:bookmarkStart w:id="14" w:name="_Hlk193968307"/>
      <w:r w:rsidRPr="00E936A1">
        <w:rPr>
          <w:rFonts w:cs="Calibri"/>
          <w:bCs/>
          <w:sz w:val="24"/>
          <w:szCs w:val="24"/>
          <w:lang w:bidi="pl-PL"/>
        </w:rPr>
        <w:t>MEBLE WYPOCZYNKOWE "KRZYSTEK" Mariusz Krzystek</w:t>
      </w:r>
      <w:r>
        <w:rPr>
          <w:rFonts w:cs="Calibri"/>
          <w:bCs/>
          <w:sz w:val="24"/>
          <w:szCs w:val="24"/>
          <w:lang w:bidi="pl-PL"/>
        </w:rPr>
        <w:t xml:space="preserve">, </w:t>
      </w:r>
      <w:bookmarkEnd w:id="14"/>
      <w:r>
        <w:rPr>
          <w:rFonts w:cs="Calibri"/>
          <w:bCs/>
          <w:sz w:val="24"/>
          <w:szCs w:val="24"/>
          <w:lang w:bidi="pl-PL"/>
        </w:rPr>
        <w:t xml:space="preserve">z siedzibą pod adresem: </w:t>
      </w:r>
      <w:r w:rsidRPr="001830CD">
        <w:rPr>
          <w:rFonts w:cs="Calibri"/>
          <w:bCs/>
          <w:sz w:val="24"/>
          <w:szCs w:val="24"/>
          <w:lang w:bidi="pl-PL"/>
        </w:rPr>
        <w:t>ul. Kościuszki</w:t>
      </w:r>
      <w:r>
        <w:rPr>
          <w:rFonts w:cs="Calibri"/>
          <w:bCs/>
          <w:sz w:val="24"/>
          <w:szCs w:val="24"/>
          <w:lang w:bidi="pl-PL"/>
        </w:rPr>
        <w:t xml:space="preserve"> </w:t>
      </w:r>
      <w:r w:rsidRPr="001830CD">
        <w:rPr>
          <w:rFonts w:cs="Calibri"/>
          <w:bCs/>
          <w:sz w:val="24"/>
          <w:szCs w:val="24"/>
          <w:lang w:bidi="pl-PL"/>
        </w:rPr>
        <w:t>27, 34-130</w:t>
      </w:r>
      <w:r>
        <w:rPr>
          <w:rFonts w:cs="Calibri"/>
          <w:bCs/>
          <w:sz w:val="24"/>
          <w:szCs w:val="24"/>
          <w:lang w:bidi="pl-PL"/>
        </w:rPr>
        <w:t xml:space="preserve"> Kalwaria Zebrzydowska, oraz Sabina </w:t>
      </w:r>
      <w:proofErr w:type="spellStart"/>
      <w:r>
        <w:rPr>
          <w:rFonts w:cs="Calibri"/>
          <w:bCs/>
          <w:sz w:val="24"/>
          <w:szCs w:val="24"/>
          <w:lang w:bidi="pl-PL"/>
        </w:rPr>
        <w:t>Mądracka</w:t>
      </w:r>
      <w:proofErr w:type="spellEnd"/>
      <w:r>
        <w:rPr>
          <w:rFonts w:cs="Calibri"/>
          <w:bCs/>
          <w:sz w:val="24"/>
          <w:szCs w:val="24"/>
          <w:lang w:bidi="pl-PL"/>
        </w:rPr>
        <w:t xml:space="preserve">, prowadząca działalność gospodarczą pod firmą </w:t>
      </w:r>
      <w:r w:rsidRPr="00ED1854">
        <w:rPr>
          <w:rFonts w:cs="Calibri"/>
          <w:bCs/>
          <w:sz w:val="24"/>
          <w:szCs w:val="24"/>
          <w:lang w:bidi="pl-PL"/>
        </w:rPr>
        <w:t xml:space="preserve">Agencja Turystyczna PERFECT-TRAVEL.S.C. Sabina </w:t>
      </w:r>
      <w:proofErr w:type="spellStart"/>
      <w:r w:rsidRPr="00ED1854">
        <w:rPr>
          <w:rFonts w:cs="Calibri"/>
          <w:bCs/>
          <w:sz w:val="24"/>
          <w:szCs w:val="24"/>
          <w:lang w:bidi="pl-PL"/>
        </w:rPr>
        <w:t>Mądracka</w:t>
      </w:r>
      <w:proofErr w:type="spellEnd"/>
      <w:r>
        <w:rPr>
          <w:rFonts w:cs="Calibri"/>
          <w:bCs/>
          <w:sz w:val="24"/>
          <w:szCs w:val="24"/>
          <w:lang w:bidi="pl-PL"/>
        </w:rPr>
        <w:t xml:space="preserve">, </w:t>
      </w:r>
      <w:r w:rsidRPr="00ED1854">
        <w:rPr>
          <w:rFonts w:cs="Calibri"/>
          <w:bCs/>
          <w:sz w:val="24"/>
          <w:szCs w:val="24"/>
          <w:lang w:bidi="pl-PL"/>
        </w:rPr>
        <w:t>z siedzibą pod adresem:</w:t>
      </w:r>
      <w:r>
        <w:rPr>
          <w:rFonts w:cs="Calibri"/>
          <w:bCs/>
          <w:sz w:val="24"/>
          <w:szCs w:val="24"/>
          <w:lang w:bidi="pl-PL"/>
        </w:rPr>
        <w:t xml:space="preserve"> </w:t>
      </w:r>
      <w:r w:rsidRPr="003C6DB5">
        <w:rPr>
          <w:rFonts w:cs="Calibri"/>
          <w:bCs/>
          <w:sz w:val="24"/>
          <w:szCs w:val="24"/>
          <w:lang w:bidi="pl-PL"/>
        </w:rPr>
        <w:t>ul. Adama Mickiewicza 17, 34-130 Kalwaria Zebrzydowska</w:t>
      </w:r>
      <w:r>
        <w:rPr>
          <w:rFonts w:cs="Calibri"/>
          <w:bCs/>
          <w:sz w:val="24"/>
          <w:szCs w:val="24"/>
          <w:lang w:bidi="pl-PL"/>
        </w:rPr>
        <w:t xml:space="preserve">, wspólnie prowadzący działalność gospodarczą w ramach spółki cywilnej </w:t>
      </w:r>
      <w:r w:rsidRPr="003C6DB5">
        <w:rPr>
          <w:rFonts w:cs="Calibri"/>
          <w:bCs/>
          <w:sz w:val="24"/>
          <w:szCs w:val="24"/>
          <w:lang w:bidi="pl-PL"/>
        </w:rPr>
        <w:t xml:space="preserve">Agencja Turystyczna Perfect-Travel s.c. Mariusz Krzystek, Sabina </w:t>
      </w:r>
      <w:proofErr w:type="spellStart"/>
      <w:r w:rsidRPr="003C6DB5">
        <w:rPr>
          <w:rFonts w:cs="Calibri"/>
          <w:bCs/>
          <w:sz w:val="24"/>
          <w:szCs w:val="24"/>
          <w:lang w:bidi="pl-PL"/>
        </w:rPr>
        <w:t>Mądracka</w:t>
      </w:r>
      <w:proofErr w:type="spellEnd"/>
      <w:r>
        <w:rPr>
          <w:rFonts w:cs="Calibri"/>
          <w:bCs/>
          <w:sz w:val="24"/>
          <w:szCs w:val="24"/>
          <w:lang w:bidi="pl-PL"/>
        </w:rPr>
        <w:t>;</w:t>
      </w:r>
    </w:p>
    <w:p w14:paraId="342879AE" w14:textId="222AE754" w:rsidR="00B8542A" w:rsidRPr="009370CE" w:rsidRDefault="00B8542A" w:rsidP="00B8542A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Pani/Pana dane osobowe przetwarzane będą na podstawie art. 6 ust. 1 lit. C RODO </w:t>
      </w:r>
      <w:r w:rsidRPr="00B6192E">
        <w:rPr>
          <w:rFonts w:cs="Calibri"/>
          <w:bCs/>
          <w:sz w:val="24"/>
          <w:szCs w:val="24"/>
          <w:lang w:bidi="pl-PL"/>
        </w:rPr>
        <w:br/>
        <w:t>w celu związanym z postępowaniem o udzielenie zamówienia</w:t>
      </w:r>
      <w:r w:rsidRPr="00B6192E">
        <w:rPr>
          <w:rFonts w:cs="Calibri"/>
          <w:b/>
          <w:bCs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pod</w:t>
      </w:r>
      <w:r>
        <w:rPr>
          <w:rFonts w:cs="Calibri"/>
          <w:sz w:val="24"/>
          <w:szCs w:val="24"/>
        </w:rPr>
        <w:t xml:space="preserve"> nazwą</w:t>
      </w:r>
      <w:r w:rsidRPr="00B6192E">
        <w:rPr>
          <w:rFonts w:cs="Calibri"/>
          <w:sz w:val="24"/>
          <w:szCs w:val="24"/>
        </w:rPr>
        <w:t xml:space="preserve"> </w:t>
      </w:r>
      <w:r w:rsidRPr="001F67D9">
        <w:rPr>
          <w:rFonts w:cs="Calibri"/>
          <w:b/>
          <w:bCs/>
          <w:sz w:val="24"/>
          <w:szCs w:val="24"/>
        </w:rPr>
        <w:t xml:space="preserve">Dostawa </w:t>
      </w:r>
      <w:r w:rsidR="00EE65B5" w:rsidRPr="00EE65B5">
        <w:rPr>
          <w:rFonts w:cs="Calibri"/>
          <w:b/>
          <w:bCs/>
          <w:sz w:val="24"/>
          <w:szCs w:val="24"/>
        </w:rPr>
        <w:t>kontenera biurowego</w:t>
      </w:r>
      <w:r w:rsidRPr="00565CDE">
        <w:rPr>
          <w:rFonts w:cs="Calibri"/>
          <w:sz w:val="24"/>
          <w:szCs w:val="24"/>
        </w:rPr>
        <w:t>, dofinansowanym 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</w:t>
      </w:r>
      <w:r w:rsidR="00EE65B5">
        <w:rPr>
          <w:rFonts w:cs="Calibri"/>
          <w:sz w:val="24"/>
          <w:szCs w:val="24"/>
        </w:rPr>
        <w:t xml:space="preserve"> </w:t>
      </w:r>
      <w:r w:rsidRPr="00565CDE">
        <w:rPr>
          <w:rFonts w:cs="Calibri"/>
          <w:sz w:val="24"/>
          <w:szCs w:val="24"/>
        </w:rPr>
        <w:t>działalności”</w:t>
      </w:r>
      <w:r>
        <w:rPr>
          <w:rFonts w:cs="Calibri"/>
          <w:sz w:val="24"/>
          <w:szCs w:val="24"/>
        </w:rPr>
        <w:t xml:space="preserve">, </w:t>
      </w:r>
      <w:r w:rsidRPr="00C51B7E">
        <w:rPr>
          <w:rFonts w:cs="Calibri"/>
          <w:sz w:val="24"/>
          <w:szCs w:val="24"/>
        </w:rPr>
        <w:t>w ramach projektu</w:t>
      </w:r>
      <w:r>
        <w:rPr>
          <w:rFonts w:cs="Calibri"/>
          <w:sz w:val="24"/>
          <w:szCs w:val="24"/>
        </w:rPr>
        <w:t xml:space="preserve"> </w:t>
      </w:r>
      <w:r w:rsidRPr="009370CE">
        <w:rPr>
          <w:rFonts w:cs="Calibri"/>
          <w:sz w:val="24"/>
          <w:szCs w:val="24"/>
        </w:rPr>
        <w:t>Dywersyfikacja zakresu prowadzonej działalności o wynajem sprzętu rekreacyjnego</w:t>
      </w:r>
      <w:r>
        <w:rPr>
          <w:rFonts w:cs="Calibri"/>
          <w:sz w:val="24"/>
          <w:szCs w:val="24"/>
        </w:rPr>
        <w:t xml:space="preserve"> </w:t>
      </w:r>
      <w:r w:rsidRPr="009370CE">
        <w:rPr>
          <w:rFonts w:cs="Calibri"/>
          <w:sz w:val="24"/>
          <w:szCs w:val="24"/>
        </w:rPr>
        <w:t>w województwie małopolskim (region nr 3);</w:t>
      </w:r>
    </w:p>
    <w:p w14:paraId="0FD0DFA8" w14:textId="77777777" w:rsidR="00B8542A" w:rsidRPr="00B6192E" w:rsidRDefault="00B8542A" w:rsidP="00B8542A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5B20E288" w14:textId="77777777" w:rsidR="00B8542A" w:rsidRPr="00D0186E" w:rsidRDefault="00B8542A" w:rsidP="00B8542A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D0186E">
        <w:rPr>
          <w:rFonts w:cs="Calibri"/>
          <w:bCs/>
          <w:sz w:val="24"/>
          <w:szCs w:val="24"/>
          <w:lang w:bidi="pl-PL"/>
        </w:rPr>
        <w:lastRenderedPageBreak/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179F6595" w14:textId="77777777" w:rsidR="00B8542A" w:rsidRPr="00B6192E" w:rsidRDefault="00B8542A" w:rsidP="00B8542A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odniesieniu do Pani/Pana danych osobowych decyzje nie będą podejmowane w sposób zautomatyzowany, stosowanie do art. 22 RODO;</w:t>
      </w:r>
    </w:p>
    <w:p w14:paraId="5908C75D" w14:textId="77777777" w:rsidR="00B8542A" w:rsidRPr="00B6192E" w:rsidRDefault="00B8542A" w:rsidP="00B8542A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posiada Pani/Pan:</w:t>
      </w:r>
    </w:p>
    <w:p w14:paraId="40D52A81" w14:textId="77777777" w:rsidR="00B8542A" w:rsidRPr="00B6192E" w:rsidRDefault="00B8542A" w:rsidP="00B8542A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4CCC6A09" w14:textId="77777777" w:rsidR="00B8542A" w:rsidRPr="00B6192E" w:rsidRDefault="00B8542A" w:rsidP="00B8542A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590CA692" w14:textId="77777777" w:rsidR="00B8542A" w:rsidRPr="00B6192E" w:rsidRDefault="00B8542A" w:rsidP="00B8542A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</w:t>
      </w:r>
      <w:r w:rsidRPr="00B6192E">
        <w:rPr>
          <w:rFonts w:cs="Calibri"/>
          <w:bCs/>
          <w:sz w:val="24"/>
          <w:szCs w:val="24"/>
          <w:lang w:bidi="pl-PL"/>
        </w:rPr>
        <w:br/>
        <w:t xml:space="preserve">w art. 18 ust. 2 RODO;  </w:t>
      </w:r>
    </w:p>
    <w:p w14:paraId="555F1DEF" w14:textId="77777777" w:rsidR="00B8542A" w:rsidRPr="00B6192E" w:rsidRDefault="00B8542A" w:rsidP="00B8542A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3D0C2D12" w14:textId="77777777" w:rsidR="00B8542A" w:rsidRPr="00B6192E" w:rsidRDefault="00B8542A" w:rsidP="00B8542A">
      <w:pPr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nie przysługuje Pani/Panu:</w:t>
      </w:r>
    </w:p>
    <w:p w14:paraId="1729DDD0" w14:textId="77777777" w:rsidR="00B8542A" w:rsidRPr="00B6192E" w:rsidRDefault="00B8542A" w:rsidP="00B8542A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3C2F38F9" w14:textId="77777777" w:rsidR="00B8542A" w:rsidRPr="00B6192E" w:rsidRDefault="00B8542A" w:rsidP="00B8542A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7AA97C13" w14:textId="77777777" w:rsidR="00B8542A" w:rsidRPr="00AF4859" w:rsidRDefault="00B8542A" w:rsidP="00B8542A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672514">
        <w:rPr>
          <w:rFonts w:cs="Calibr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4BB94EDD" w14:textId="77777777" w:rsidR="00C318E9" w:rsidRDefault="00C318E9" w:rsidP="004F7C3B">
      <w:pPr>
        <w:spacing w:after="0" w:line="360" w:lineRule="auto"/>
        <w:rPr>
          <w:rFonts w:cs="Calibri"/>
          <w:sz w:val="24"/>
          <w:szCs w:val="24"/>
        </w:rPr>
      </w:pPr>
    </w:p>
    <w:p w14:paraId="067382B0" w14:textId="77777777" w:rsidR="004F0B6D" w:rsidRDefault="004F0B6D" w:rsidP="004F7C3B">
      <w:pPr>
        <w:spacing w:after="0" w:line="360" w:lineRule="auto"/>
        <w:rPr>
          <w:rFonts w:cs="Calibri"/>
          <w:sz w:val="24"/>
          <w:szCs w:val="24"/>
        </w:rPr>
      </w:pPr>
    </w:p>
    <w:p w14:paraId="488B1D45" w14:textId="77777777" w:rsidR="004F0B6D" w:rsidRPr="004F7C3B" w:rsidRDefault="004F0B6D" w:rsidP="004F7C3B">
      <w:pPr>
        <w:spacing w:after="0" w:line="360" w:lineRule="auto"/>
        <w:rPr>
          <w:rFonts w:cs="Calibri"/>
          <w:sz w:val="24"/>
          <w:szCs w:val="24"/>
        </w:rPr>
      </w:pPr>
    </w:p>
    <w:p w14:paraId="5EE2BE41" w14:textId="6CE9BA54" w:rsidR="0021164A" w:rsidRPr="00B6192E" w:rsidRDefault="0021164A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C079F9">
        <w:rPr>
          <w:rFonts w:cs="Calibri"/>
          <w:b/>
          <w:sz w:val="24"/>
          <w:szCs w:val="24"/>
        </w:rPr>
        <w:t>IX</w:t>
      </w:r>
    </w:p>
    <w:p w14:paraId="5EE2BE42" w14:textId="118555A9" w:rsidR="00C272D8" w:rsidRPr="00B6192E" w:rsidRDefault="0021164A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Wykaz załączników</w:t>
      </w:r>
    </w:p>
    <w:p w14:paraId="6AA98B15" w14:textId="11FA4455" w:rsidR="00F309C1" w:rsidRPr="00B6192E" w:rsidRDefault="00F309C1" w:rsidP="001F1DAF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</w:t>
      </w:r>
      <w:r w:rsidR="0038026A">
        <w:rPr>
          <w:rFonts w:cs="Calibri"/>
          <w:sz w:val="24"/>
          <w:szCs w:val="24"/>
        </w:rPr>
        <w:t>1</w:t>
      </w:r>
      <w:r w:rsidRPr="00B6192E">
        <w:rPr>
          <w:rFonts w:cs="Calibri"/>
          <w:sz w:val="24"/>
          <w:szCs w:val="24"/>
        </w:rPr>
        <w:t xml:space="preserve"> – Formularz ofert</w:t>
      </w:r>
      <w:r w:rsidR="00E84BF5">
        <w:rPr>
          <w:rFonts w:cs="Calibri"/>
          <w:sz w:val="24"/>
          <w:szCs w:val="24"/>
        </w:rPr>
        <w:t>y</w:t>
      </w:r>
    </w:p>
    <w:p w14:paraId="760D3F43" w14:textId="199D6C6E" w:rsidR="002B260F" w:rsidRDefault="00F309C1" w:rsidP="001F1DAF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</w:t>
      </w:r>
      <w:r w:rsidR="0038026A">
        <w:rPr>
          <w:rFonts w:cs="Calibri"/>
          <w:sz w:val="24"/>
          <w:szCs w:val="24"/>
        </w:rPr>
        <w:t>2</w:t>
      </w:r>
      <w:r w:rsidRPr="00B6192E">
        <w:rPr>
          <w:rFonts w:cs="Calibri"/>
          <w:sz w:val="24"/>
          <w:szCs w:val="24"/>
        </w:rPr>
        <w:t xml:space="preserve"> – Wzór umowy</w:t>
      </w:r>
    </w:p>
    <w:p w14:paraId="5B36F619" w14:textId="3471A911" w:rsidR="00E84BF5" w:rsidRDefault="00E84BF5" w:rsidP="001F1DAF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</w:t>
      </w:r>
      <w:r w:rsidR="00EE65B5">
        <w:rPr>
          <w:rFonts w:cs="Calibri"/>
          <w:sz w:val="24"/>
          <w:szCs w:val="24"/>
        </w:rPr>
        <w:t>3</w:t>
      </w:r>
      <w:r w:rsidR="001C29F8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– Wzór oświadczenia o niepodleganiu wykluczeniu z postępowania</w:t>
      </w:r>
    </w:p>
    <w:p w14:paraId="5EE2BE4A" w14:textId="69228D46" w:rsidR="00B6681A" w:rsidRPr="00514431" w:rsidRDefault="00B6681A" w:rsidP="001F1DAF">
      <w:pPr>
        <w:spacing w:after="0" w:line="360" w:lineRule="auto"/>
        <w:rPr>
          <w:rFonts w:cs="Calibri"/>
          <w:sz w:val="24"/>
          <w:szCs w:val="24"/>
        </w:rPr>
      </w:pPr>
    </w:p>
    <w:sectPr w:rsidR="00B6681A" w:rsidRPr="00514431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B8864" w14:textId="77777777" w:rsidR="00BD1E78" w:rsidRPr="00B6192E" w:rsidRDefault="00BD1E78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69AFC0D8" w14:textId="77777777" w:rsidR="00BD1E78" w:rsidRPr="00B6192E" w:rsidRDefault="00BD1E78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30ACF12B" w14:textId="77777777" w:rsidR="00BD1E78" w:rsidRPr="00B6192E" w:rsidRDefault="00BD1E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3E4E3D" w:rsidRPr="00B6192E" w:rsidRDefault="003E4E3D">
    <w:pPr>
      <w:pStyle w:val="Stopka"/>
      <w:jc w:val="right"/>
      <w:rPr>
        <w:rFonts w:ascii="Garamond" w:hAnsi="Garamond"/>
        <w:sz w:val="16"/>
      </w:rPr>
    </w:pPr>
  </w:p>
  <w:p w14:paraId="5EE2BE56" w14:textId="77777777" w:rsidR="003E4E3D" w:rsidRPr="00B6192E" w:rsidRDefault="003E4E3D">
    <w:pPr>
      <w:pStyle w:val="Stopka"/>
      <w:jc w:val="right"/>
      <w:rPr>
        <w:rFonts w:ascii="Garamond" w:hAnsi="Garamond"/>
        <w:sz w:val="20"/>
      </w:rPr>
    </w:pPr>
    <w:r w:rsidRPr="00B6192E">
      <w:rPr>
        <w:rFonts w:ascii="Garamond" w:hAnsi="Garamond"/>
        <w:sz w:val="20"/>
      </w:rPr>
      <w:fldChar w:fldCharType="begin"/>
    </w:r>
    <w:r w:rsidRPr="00B6192E">
      <w:rPr>
        <w:rFonts w:ascii="Garamond" w:hAnsi="Garamond"/>
        <w:sz w:val="20"/>
      </w:rPr>
      <w:instrText>PAGE   \* MERGEFORMAT</w:instrText>
    </w:r>
    <w:r w:rsidRPr="00B6192E">
      <w:rPr>
        <w:rFonts w:ascii="Garamond" w:hAnsi="Garamond"/>
        <w:sz w:val="20"/>
      </w:rPr>
      <w:fldChar w:fldCharType="separate"/>
    </w:r>
    <w:r w:rsidR="006C0AC7" w:rsidRPr="00B6192E">
      <w:rPr>
        <w:rFonts w:ascii="Garamond" w:hAnsi="Garamond"/>
        <w:sz w:val="20"/>
      </w:rPr>
      <w:t>20</w:t>
    </w:r>
    <w:r w:rsidRPr="00B6192E">
      <w:rPr>
        <w:rFonts w:ascii="Garamond" w:hAnsi="Garamond"/>
        <w:sz w:val="20"/>
      </w:rPr>
      <w:fldChar w:fldCharType="end"/>
    </w:r>
  </w:p>
  <w:p w14:paraId="5EE2BE57" w14:textId="77777777" w:rsidR="003E4E3D" w:rsidRPr="00B6192E" w:rsidRDefault="003E4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F0812" w14:textId="77777777" w:rsidR="00BD1E78" w:rsidRPr="00B6192E" w:rsidRDefault="00BD1E78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0E5EBAFA" w14:textId="77777777" w:rsidR="00BD1E78" w:rsidRPr="00B6192E" w:rsidRDefault="00BD1E78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6DFA2D5D" w14:textId="77777777" w:rsidR="00BD1E78" w:rsidRPr="00B6192E" w:rsidRDefault="00BD1E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>
    <w:pPr>
      <w:pStyle w:val="Nagwek"/>
    </w:pPr>
    <w:r>
      <w:rPr>
        <w:rFonts w:cs="Calibri"/>
        <w:noProof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5A3122" w:rsidRDefault="005A3122" w:rsidP="00C52537">
    <w:pPr>
      <w:pStyle w:val="Nagwek"/>
      <w:spacing w:line="360" w:lineRule="auto"/>
      <w:rPr>
        <w:i/>
        <w:iCs/>
      </w:rPr>
    </w:pPr>
  </w:p>
  <w:p w14:paraId="7DE9696C" w14:textId="20EAF00B" w:rsidR="00AD1E4A" w:rsidRPr="00AF4178" w:rsidRDefault="00AD1E4A" w:rsidP="00C52537">
    <w:pPr>
      <w:pStyle w:val="Nagwek"/>
      <w:spacing w:line="360" w:lineRule="auto"/>
      <w:rPr>
        <w:i/>
        <w:iCs/>
        <w:sz w:val="20"/>
        <w:szCs w:val="20"/>
      </w:rPr>
    </w:pPr>
    <w:r w:rsidRPr="00AF4178">
      <w:rPr>
        <w:i/>
        <w:iCs/>
        <w:sz w:val="20"/>
        <w:szCs w:val="20"/>
      </w:rPr>
      <w:t xml:space="preserve">Zamówienie dofinansowane </w:t>
    </w:r>
    <w:bookmarkStart w:id="15" w:name="_Hlk178678049"/>
    <w:bookmarkStart w:id="16" w:name="_Hlk178678050"/>
    <w:bookmarkStart w:id="17" w:name="_Hlk178678052"/>
    <w:bookmarkStart w:id="18" w:name="_Hlk178678053"/>
    <w:r w:rsidRPr="00AF4178">
      <w:rPr>
        <w:i/>
        <w:iCs/>
        <w:sz w:val="20"/>
        <w:szCs w:val="20"/>
      </w:rPr>
      <w:t xml:space="preserve">z </w:t>
    </w:r>
    <w:r w:rsidR="006F299A" w:rsidRPr="00AF4178">
      <w:rPr>
        <w:i/>
        <w:iCs/>
        <w:sz w:val="20"/>
        <w:szCs w:val="20"/>
      </w:rPr>
      <w:t xml:space="preserve">Krajowego Planu Odbudowy i Zwiększania Odporności w ramach Priorytetu </w:t>
    </w:r>
    <w:r w:rsidR="003370D5" w:rsidRPr="00AF4178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AF4178">
      <w:rPr>
        <w:i/>
        <w:iCs/>
        <w:sz w:val="20"/>
        <w:szCs w:val="20"/>
      </w:rPr>
      <w:t>A1.2.1. „Inwestycje dla przedsiębiorstw w produkty, usługi i kompetencje pracowników oraz kadry związane z dywersyfikacją działalności</w:t>
    </w:r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3B267F5"/>
    <w:multiLevelType w:val="hybridMultilevel"/>
    <w:tmpl w:val="97D69B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3B32441"/>
    <w:multiLevelType w:val="hybridMultilevel"/>
    <w:tmpl w:val="4E0205C0"/>
    <w:lvl w:ilvl="0" w:tplc="6D8633E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6409FF"/>
    <w:multiLevelType w:val="hybridMultilevel"/>
    <w:tmpl w:val="343E9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3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F27EB5"/>
    <w:multiLevelType w:val="hybridMultilevel"/>
    <w:tmpl w:val="2EF024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2E7C77D6"/>
    <w:multiLevelType w:val="hybridMultilevel"/>
    <w:tmpl w:val="FF0C0864"/>
    <w:lvl w:ilvl="0" w:tplc="913897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B9174DF"/>
    <w:multiLevelType w:val="hybridMultilevel"/>
    <w:tmpl w:val="D5B8A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3" w15:restartNumberingAfterBreak="0">
    <w:nsid w:val="408F625E"/>
    <w:multiLevelType w:val="hybridMultilevel"/>
    <w:tmpl w:val="0F801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606AD6"/>
    <w:multiLevelType w:val="hybridMultilevel"/>
    <w:tmpl w:val="099639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8A06E5"/>
    <w:multiLevelType w:val="hybridMultilevel"/>
    <w:tmpl w:val="B10CA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8C3E8E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0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0E81635"/>
    <w:multiLevelType w:val="hybridMultilevel"/>
    <w:tmpl w:val="426A30E0"/>
    <w:lvl w:ilvl="0" w:tplc="49FE26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3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A132A98"/>
    <w:multiLevelType w:val="hybridMultilevel"/>
    <w:tmpl w:val="17EAF2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1" w15:restartNumberingAfterBreak="0">
    <w:nsid w:val="6C4603C7"/>
    <w:multiLevelType w:val="hybridMultilevel"/>
    <w:tmpl w:val="071AD4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B77B8F"/>
    <w:multiLevelType w:val="hybridMultilevel"/>
    <w:tmpl w:val="37448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410563"/>
    <w:multiLevelType w:val="hybridMultilevel"/>
    <w:tmpl w:val="92D6B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402133">
    <w:abstractNumId w:val="62"/>
  </w:num>
  <w:num w:numId="2" w16cid:durableId="2012561275">
    <w:abstractNumId w:val="56"/>
  </w:num>
  <w:num w:numId="3" w16cid:durableId="89204907">
    <w:abstractNumId w:val="83"/>
  </w:num>
  <w:num w:numId="4" w16cid:durableId="1272467379">
    <w:abstractNumId w:val="74"/>
  </w:num>
  <w:num w:numId="5" w16cid:durableId="1188324260">
    <w:abstractNumId w:val="54"/>
  </w:num>
  <w:num w:numId="6" w16cid:durableId="1540778144">
    <w:abstractNumId w:val="70"/>
  </w:num>
  <w:num w:numId="7" w16cid:durableId="1183129994">
    <w:abstractNumId w:val="78"/>
  </w:num>
  <w:num w:numId="8" w16cid:durableId="1616866777">
    <w:abstractNumId w:val="71"/>
  </w:num>
  <w:num w:numId="9" w16cid:durableId="47924383">
    <w:abstractNumId w:val="80"/>
  </w:num>
  <w:num w:numId="10" w16cid:durableId="1580555208">
    <w:abstractNumId w:val="47"/>
  </w:num>
  <w:num w:numId="11" w16cid:durableId="923688613">
    <w:abstractNumId w:val="51"/>
  </w:num>
  <w:num w:numId="12" w16cid:durableId="663317889">
    <w:abstractNumId w:val="59"/>
  </w:num>
  <w:num w:numId="13" w16cid:durableId="1224369263">
    <w:abstractNumId w:val="48"/>
  </w:num>
  <w:num w:numId="14" w16cid:durableId="589967155">
    <w:abstractNumId w:val="76"/>
  </w:num>
  <w:num w:numId="15" w16cid:durableId="1702241663">
    <w:abstractNumId w:val="57"/>
  </w:num>
  <w:num w:numId="16" w16cid:durableId="1932277276">
    <w:abstractNumId w:val="60"/>
  </w:num>
  <w:num w:numId="17" w16cid:durableId="2136100523">
    <w:abstractNumId w:val="73"/>
  </w:num>
  <w:num w:numId="18" w16cid:durableId="849679971">
    <w:abstractNumId w:val="52"/>
  </w:num>
  <w:num w:numId="19" w16cid:durableId="291718748">
    <w:abstractNumId w:val="67"/>
  </w:num>
  <w:num w:numId="20" w16cid:durableId="479468932">
    <w:abstractNumId w:val="69"/>
  </w:num>
  <w:num w:numId="21" w16cid:durableId="67070680">
    <w:abstractNumId w:val="77"/>
  </w:num>
  <w:num w:numId="22" w16cid:durableId="1234704180">
    <w:abstractNumId w:val="75"/>
  </w:num>
  <w:num w:numId="23" w16cid:durableId="1538741509">
    <w:abstractNumId w:val="82"/>
  </w:num>
  <w:num w:numId="24" w16cid:durableId="1735664750">
    <w:abstractNumId w:val="66"/>
  </w:num>
  <w:num w:numId="25" w16cid:durableId="1966545587">
    <w:abstractNumId w:val="50"/>
  </w:num>
  <w:num w:numId="26" w16cid:durableId="256212056">
    <w:abstractNumId w:val="53"/>
  </w:num>
  <w:num w:numId="27" w16cid:durableId="1409039984">
    <w:abstractNumId w:val="55"/>
  </w:num>
  <w:num w:numId="28" w16cid:durableId="1206209995">
    <w:abstractNumId w:val="83"/>
  </w:num>
  <w:num w:numId="29" w16cid:durableId="71978611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93778502">
    <w:abstractNumId w:val="46"/>
  </w:num>
  <w:num w:numId="31" w16cid:durableId="1698042765">
    <w:abstractNumId w:val="84"/>
  </w:num>
  <w:num w:numId="32" w16cid:durableId="1371953028">
    <w:abstractNumId w:val="49"/>
  </w:num>
  <w:num w:numId="33" w16cid:durableId="2131698788">
    <w:abstractNumId w:val="58"/>
  </w:num>
  <w:num w:numId="34" w16cid:durableId="33966072">
    <w:abstractNumId w:val="45"/>
  </w:num>
  <w:num w:numId="35" w16cid:durableId="504900767">
    <w:abstractNumId w:val="81"/>
  </w:num>
  <w:num w:numId="36" w16cid:durableId="1311517524">
    <w:abstractNumId w:val="61"/>
  </w:num>
  <w:num w:numId="37" w16cid:durableId="1827745124">
    <w:abstractNumId w:val="68"/>
  </w:num>
  <w:num w:numId="38" w16cid:durableId="793137243">
    <w:abstractNumId w:val="65"/>
  </w:num>
  <w:num w:numId="39" w16cid:durableId="1472946709">
    <w:abstractNumId w:val="6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27B4"/>
    <w:rsid w:val="0000433B"/>
    <w:rsid w:val="0000596B"/>
    <w:rsid w:val="00005D5D"/>
    <w:rsid w:val="0000625B"/>
    <w:rsid w:val="00006522"/>
    <w:rsid w:val="00006704"/>
    <w:rsid w:val="00006EE3"/>
    <w:rsid w:val="00006F97"/>
    <w:rsid w:val="00007387"/>
    <w:rsid w:val="000101AB"/>
    <w:rsid w:val="000108D3"/>
    <w:rsid w:val="00010E09"/>
    <w:rsid w:val="00010FE1"/>
    <w:rsid w:val="0001200E"/>
    <w:rsid w:val="00012373"/>
    <w:rsid w:val="000123AE"/>
    <w:rsid w:val="00012BE1"/>
    <w:rsid w:val="00013376"/>
    <w:rsid w:val="00013B2B"/>
    <w:rsid w:val="000144C2"/>
    <w:rsid w:val="000144EC"/>
    <w:rsid w:val="00014516"/>
    <w:rsid w:val="00015C81"/>
    <w:rsid w:val="00015F43"/>
    <w:rsid w:val="00015FC7"/>
    <w:rsid w:val="0001612B"/>
    <w:rsid w:val="00016F9E"/>
    <w:rsid w:val="00017315"/>
    <w:rsid w:val="000205EC"/>
    <w:rsid w:val="000217F9"/>
    <w:rsid w:val="00021B00"/>
    <w:rsid w:val="0002291A"/>
    <w:rsid w:val="00022CF5"/>
    <w:rsid w:val="00023590"/>
    <w:rsid w:val="00024224"/>
    <w:rsid w:val="0002456C"/>
    <w:rsid w:val="000248F6"/>
    <w:rsid w:val="00024EA5"/>
    <w:rsid w:val="000260E7"/>
    <w:rsid w:val="00026D55"/>
    <w:rsid w:val="00026DEC"/>
    <w:rsid w:val="00026F56"/>
    <w:rsid w:val="00027402"/>
    <w:rsid w:val="00027EE6"/>
    <w:rsid w:val="000303EA"/>
    <w:rsid w:val="00030E5F"/>
    <w:rsid w:val="0003187B"/>
    <w:rsid w:val="00031DA5"/>
    <w:rsid w:val="00032049"/>
    <w:rsid w:val="00033ADA"/>
    <w:rsid w:val="00033BF5"/>
    <w:rsid w:val="000350A6"/>
    <w:rsid w:val="0003664B"/>
    <w:rsid w:val="00036818"/>
    <w:rsid w:val="0003694B"/>
    <w:rsid w:val="0003698D"/>
    <w:rsid w:val="000372E9"/>
    <w:rsid w:val="0004020A"/>
    <w:rsid w:val="00040D15"/>
    <w:rsid w:val="00041943"/>
    <w:rsid w:val="000425C1"/>
    <w:rsid w:val="000430C2"/>
    <w:rsid w:val="00043498"/>
    <w:rsid w:val="00044CE2"/>
    <w:rsid w:val="000454BD"/>
    <w:rsid w:val="0004602B"/>
    <w:rsid w:val="000462C7"/>
    <w:rsid w:val="00046848"/>
    <w:rsid w:val="00046D10"/>
    <w:rsid w:val="00046F8C"/>
    <w:rsid w:val="00047F1D"/>
    <w:rsid w:val="000518FE"/>
    <w:rsid w:val="00051FD2"/>
    <w:rsid w:val="00053398"/>
    <w:rsid w:val="000534CD"/>
    <w:rsid w:val="00053AED"/>
    <w:rsid w:val="00054159"/>
    <w:rsid w:val="000545FA"/>
    <w:rsid w:val="00055708"/>
    <w:rsid w:val="00056E06"/>
    <w:rsid w:val="0005795D"/>
    <w:rsid w:val="00057EE3"/>
    <w:rsid w:val="00060262"/>
    <w:rsid w:val="00060E07"/>
    <w:rsid w:val="0006168D"/>
    <w:rsid w:val="00062E61"/>
    <w:rsid w:val="000630EC"/>
    <w:rsid w:val="0006355D"/>
    <w:rsid w:val="000638B9"/>
    <w:rsid w:val="00063976"/>
    <w:rsid w:val="00063BC7"/>
    <w:rsid w:val="0006430D"/>
    <w:rsid w:val="00064ACE"/>
    <w:rsid w:val="00064C62"/>
    <w:rsid w:val="0006707D"/>
    <w:rsid w:val="000670ED"/>
    <w:rsid w:val="00067F73"/>
    <w:rsid w:val="0007177F"/>
    <w:rsid w:val="00071D40"/>
    <w:rsid w:val="00073008"/>
    <w:rsid w:val="0007324A"/>
    <w:rsid w:val="00073652"/>
    <w:rsid w:val="000742C3"/>
    <w:rsid w:val="0007499F"/>
    <w:rsid w:val="00077ADD"/>
    <w:rsid w:val="00080218"/>
    <w:rsid w:val="00080F95"/>
    <w:rsid w:val="00081BB3"/>
    <w:rsid w:val="00082497"/>
    <w:rsid w:val="00082B17"/>
    <w:rsid w:val="00083342"/>
    <w:rsid w:val="0008337B"/>
    <w:rsid w:val="0008405F"/>
    <w:rsid w:val="00086068"/>
    <w:rsid w:val="00087B24"/>
    <w:rsid w:val="00090457"/>
    <w:rsid w:val="00090633"/>
    <w:rsid w:val="0009253D"/>
    <w:rsid w:val="000932DB"/>
    <w:rsid w:val="00093D53"/>
    <w:rsid w:val="00094AF9"/>
    <w:rsid w:val="00095EBD"/>
    <w:rsid w:val="0009635D"/>
    <w:rsid w:val="0009773D"/>
    <w:rsid w:val="000A197B"/>
    <w:rsid w:val="000A2106"/>
    <w:rsid w:val="000A3AAF"/>
    <w:rsid w:val="000A3E35"/>
    <w:rsid w:val="000A4970"/>
    <w:rsid w:val="000A5178"/>
    <w:rsid w:val="000A5721"/>
    <w:rsid w:val="000A695E"/>
    <w:rsid w:val="000A6B17"/>
    <w:rsid w:val="000A75F3"/>
    <w:rsid w:val="000A79F3"/>
    <w:rsid w:val="000B172B"/>
    <w:rsid w:val="000B1913"/>
    <w:rsid w:val="000B2145"/>
    <w:rsid w:val="000B2A4B"/>
    <w:rsid w:val="000B3BF7"/>
    <w:rsid w:val="000B4739"/>
    <w:rsid w:val="000B4810"/>
    <w:rsid w:val="000B513A"/>
    <w:rsid w:val="000B57B2"/>
    <w:rsid w:val="000B6154"/>
    <w:rsid w:val="000B69A6"/>
    <w:rsid w:val="000B6EBF"/>
    <w:rsid w:val="000B7CEE"/>
    <w:rsid w:val="000C2418"/>
    <w:rsid w:val="000C2F9F"/>
    <w:rsid w:val="000C2FA1"/>
    <w:rsid w:val="000C36B7"/>
    <w:rsid w:val="000C3754"/>
    <w:rsid w:val="000C4C5D"/>
    <w:rsid w:val="000C4D32"/>
    <w:rsid w:val="000C6B8C"/>
    <w:rsid w:val="000D04F2"/>
    <w:rsid w:val="000D557B"/>
    <w:rsid w:val="000D5A2F"/>
    <w:rsid w:val="000D5F3D"/>
    <w:rsid w:val="000E21B6"/>
    <w:rsid w:val="000E2697"/>
    <w:rsid w:val="000E3353"/>
    <w:rsid w:val="000E4CA4"/>
    <w:rsid w:val="000E5D84"/>
    <w:rsid w:val="000E6C22"/>
    <w:rsid w:val="000E7509"/>
    <w:rsid w:val="000F175C"/>
    <w:rsid w:val="000F1AA6"/>
    <w:rsid w:val="000F1F10"/>
    <w:rsid w:val="000F1FA9"/>
    <w:rsid w:val="000F2FC8"/>
    <w:rsid w:val="000F3480"/>
    <w:rsid w:val="000F3EB8"/>
    <w:rsid w:val="000F4B12"/>
    <w:rsid w:val="000F6164"/>
    <w:rsid w:val="000F6D4E"/>
    <w:rsid w:val="000F6F7D"/>
    <w:rsid w:val="000F7A7E"/>
    <w:rsid w:val="000F7E48"/>
    <w:rsid w:val="00100E82"/>
    <w:rsid w:val="00101A1A"/>
    <w:rsid w:val="00101E92"/>
    <w:rsid w:val="0010250E"/>
    <w:rsid w:val="001027EC"/>
    <w:rsid w:val="0010299D"/>
    <w:rsid w:val="001029DC"/>
    <w:rsid w:val="00103C46"/>
    <w:rsid w:val="00103DE5"/>
    <w:rsid w:val="001042B2"/>
    <w:rsid w:val="00104F0B"/>
    <w:rsid w:val="00111552"/>
    <w:rsid w:val="00111AC4"/>
    <w:rsid w:val="00111DBA"/>
    <w:rsid w:val="001134E8"/>
    <w:rsid w:val="0011464C"/>
    <w:rsid w:val="0011470C"/>
    <w:rsid w:val="00116926"/>
    <w:rsid w:val="00116A58"/>
    <w:rsid w:val="00120693"/>
    <w:rsid w:val="00121026"/>
    <w:rsid w:val="00121422"/>
    <w:rsid w:val="00121ABE"/>
    <w:rsid w:val="00121D5C"/>
    <w:rsid w:val="001225DF"/>
    <w:rsid w:val="001238A3"/>
    <w:rsid w:val="0012399E"/>
    <w:rsid w:val="001262AF"/>
    <w:rsid w:val="00126A74"/>
    <w:rsid w:val="00126BA3"/>
    <w:rsid w:val="00127659"/>
    <w:rsid w:val="00127C43"/>
    <w:rsid w:val="001311AB"/>
    <w:rsid w:val="0013130A"/>
    <w:rsid w:val="0013172D"/>
    <w:rsid w:val="00131B2D"/>
    <w:rsid w:val="001326F3"/>
    <w:rsid w:val="00132D17"/>
    <w:rsid w:val="00133A33"/>
    <w:rsid w:val="00133CFE"/>
    <w:rsid w:val="00133DBD"/>
    <w:rsid w:val="001342E7"/>
    <w:rsid w:val="001344DE"/>
    <w:rsid w:val="00134D03"/>
    <w:rsid w:val="001373EA"/>
    <w:rsid w:val="0013761A"/>
    <w:rsid w:val="00137A4B"/>
    <w:rsid w:val="0014015A"/>
    <w:rsid w:val="001401FA"/>
    <w:rsid w:val="00140FFE"/>
    <w:rsid w:val="0014112D"/>
    <w:rsid w:val="0014232F"/>
    <w:rsid w:val="001425C3"/>
    <w:rsid w:val="00142D64"/>
    <w:rsid w:val="0014405B"/>
    <w:rsid w:val="00144094"/>
    <w:rsid w:val="001454C1"/>
    <w:rsid w:val="0014572F"/>
    <w:rsid w:val="00145D49"/>
    <w:rsid w:val="001466A3"/>
    <w:rsid w:val="0014696C"/>
    <w:rsid w:val="00153716"/>
    <w:rsid w:val="00153C36"/>
    <w:rsid w:val="00153CC7"/>
    <w:rsid w:val="00153DC9"/>
    <w:rsid w:val="00154C26"/>
    <w:rsid w:val="00155312"/>
    <w:rsid w:val="00155481"/>
    <w:rsid w:val="0015696C"/>
    <w:rsid w:val="00156F46"/>
    <w:rsid w:val="00157A6E"/>
    <w:rsid w:val="00160D1C"/>
    <w:rsid w:val="0016111D"/>
    <w:rsid w:val="00161E14"/>
    <w:rsid w:val="001652FF"/>
    <w:rsid w:val="00165538"/>
    <w:rsid w:val="001655DD"/>
    <w:rsid w:val="0016640B"/>
    <w:rsid w:val="00166C11"/>
    <w:rsid w:val="00166CC6"/>
    <w:rsid w:val="00167119"/>
    <w:rsid w:val="0016734B"/>
    <w:rsid w:val="00167C53"/>
    <w:rsid w:val="00167D17"/>
    <w:rsid w:val="0017004F"/>
    <w:rsid w:val="00171108"/>
    <w:rsid w:val="00171F25"/>
    <w:rsid w:val="0017235C"/>
    <w:rsid w:val="00173DB5"/>
    <w:rsid w:val="00177CB3"/>
    <w:rsid w:val="00180DD4"/>
    <w:rsid w:val="001812DC"/>
    <w:rsid w:val="001814EA"/>
    <w:rsid w:val="00181A03"/>
    <w:rsid w:val="00182412"/>
    <w:rsid w:val="00182685"/>
    <w:rsid w:val="00183085"/>
    <w:rsid w:val="001830CD"/>
    <w:rsid w:val="00184457"/>
    <w:rsid w:val="001844A7"/>
    <w:rsid w:val="00185B31"/>
    <w:rsid w:val="00186D9A"/>
    <w:rsid w:val="00187185"/>
    <w:rsid w:val="00187342"/>
    <w:rsid w:val="001900C9"/>
    <w:rsid w:val="00190101"/>
    <w:rsid w:val="00191346"/>
    <w:rsid w:val="001916C1"/>
    <w:rsid w:val="00191894"/>
    <w:rsid w:val="00192543"/>
    <w:rsid w:val="00192679"/>
    <w:rsid w:val="00192B10"/>
    <w:rsid w:val="00192C70"/>
    <w:rsid w:val="00193665"/>
    <w:rsid w:val="00193D08"/>
    <w:rsid w:val="00193FF8"/>
    <w:rsid w:val="00194781"/>
    <w:rsid w:val="00197C0A"/>
    <w:rsid w:val="001A032A"/>
    <w:rsid w:val="001A0503"/>
    <w:rsid w:val="001A1613"/>
    <w:rsid w:val="001A2F54"/>
    <w:rsid w:val="001A3513"/>
    <w:rsid w:val="001A378A"/>
    <w:rsid w:val="001A39C2"/>
    <w:rsid w:val="001A3E67"/>
    <w:rsid w:val="001A435B"/>
    <w:rsid w:val="001A51CF"/>
    <w:rsid w:val="001A5F94"/>
    <w:rsid w:val="001A62E9"/>
    <w:rsid w:val="001A6D39"/>
    <w:rsid w:val="001A6E31"/>
    <w:rsid w:val="001A7409"/>
    <w:rsid w:val="001A74F2"/>
    <w:rsid w:val="001A7903"/>
    <w:rsid w:val="001A7DAB"/>
    <w:rsid w:val="001B0857"/>
    <w:rsid w:val="001B1433"/>
    <w:rsid w:val="001B16E3"/>
    <w:rsid w:val="001B1E1A"/>
    <w:rsid w:val="001B21AF"/>
    <w:rsid w:val="001B2322"/>
    <w:rsid w:val="001B2574"/>
    <w:rsid w:val="001B2780"/>
    <w:rsid w:val="001B27D0"/>
    <w:rsid w:val="001B4444"/>
    <w:rsid w:val="001B537E"/>
    <w:rsid w:val="001B677E"/>
    <w:rsid w:val="001B6FBF"/>
    <w:rsid w:val="001B71CA"/>
    <w:rsid w:val="001C0484"/>
    <w:rsid w:val="001C0875"/>
    <w:rsid w:val="001C087E"/>
    <w:rsid w:val="001C14D4"/>
    <w:rsid w:val="001C1682"/>
    <w:rsid w:val="001C294A"/>
    <w:rsid w:val="001C29F8"/>
    <w:rsid w:val="001C2C60"/>
    <w:rsid w:val="001C2FAE"/>
    <w:rsid w:val="001C3726"/>
    <w:rsid w:val="001C41A3"/>
    <w:rsid w:val="001C6AB3"/>
    <w:rsid w:val="001D09F0"/>
    <w:rsid w:val="001D0E16"/>
    <w:rsid w:val="001D1005"/>
    <w:rsid w:val="001D311A"/>
    <w:rsid w:val="001D389C"/>
    <w:rsid w:val="001D3D71"/>
    <w:rsid w:val="001D43FE"/>
    <w:rsid w:val="001D547B"/>
    <w:rsid w:val="001D6AC6"/>
    <w:rsid w:val="001E057A"/>
    <w:rsid w:val="001E0860"/>
    <w:rsid w:val="001E08A6"/>
    <w:rsid w:val="001E0ECE"/>
    <w:rsid w:val="001E21AE"/>
    <w:rsid w:val="001E2CCD"/>
    <w:rsid w:val="001E2DE5"/>
    <w:rsid w:val="001E431E"/>
    <w:rsid w:val="001E4486"/>
    <w:rsid w:val="001E47BC"/>
    <w:rsid w:val="001E4C1E"/>
    <w:rsid w:val="001E4D14"/>
    <w:rsid w:val="001E5C4B"/>
    <w:rsid w:val="001E7EC5"/>
    <w:rsid w:val="001F139E"/>
    <w:rsid w:val="001F13DE"/>
    <w:rsid w:val="001F1DAF"/>
    <w:rsid w:val="001F2455"/>
    <w:rsid w:val="001F2C04"/>
    <w:rsid w:val="001F366E"/>
    <w:rsid w:val="001F5044"/>
    <w:rsid w:val="001F58A7"/>
    <w:rsid w:val="001F62BD"/>
    <w:rsid w:val="001F63F4"/>
    <w:rsid w:val="001F67D9"/>
    <w:rsid w:val="001F6CFD"/>
    <w:rsid w:val="001F71C4"/>
    <w:rsid w:val="001F7679"/>
    <w:rsid w:val="001F7B95"/>
    <w:rsid w:val="00200554"/>
    <w:rsid w:val="0020127C"/>
    <w:rsid w:val="002014E6"/>
    <w:rsid w:val="002020F9"/>
    <w:rsid w:val="002030DB"/>
    <w:rsid w:val="0020323C"/>
    <w:rsid w:val="00203685"/>
    <w:rsid w:val="00204851"/>
    <w:rsid w:val="00204FB3"/>
    <w:rsid w:val="00205332"/>
    <w:rsid w:val="00205C63"/>
    <w:rsid w:val="002069EE"/>
    <w:rsid w:val="00206CDC"/>
    <w:rsid w:val="0020704F"/>
    <w:rsid w:val="00207777"/>
    <w:rsid w:val="00207D5F"/>
    <w:rsid w:val="0021111B"/>
    <w:rsid w:val="0021164A"/>
    <w:rsid w:val="0021206B"/>
    <w:rsid w:val="00212332"/>
    <w:rsid w:val="00212D32"/>
    <w:rsid w:val="0021371D"/>
    <w:rsid w:val="002139B1"/>
    <w:rsid w:val="00213AD1"/>
    <w:rsid w:val="00213B27"/>
    <w:rsid w:val="00213E3F"/>
    <w:rsid w:val="002145AC"/>
    <w:rsid w:val="0021607B"/>
    <w:rsid w:val="00216132"/>
    <w:rsid w:val="00221A62"/>
    <w:rsid w:val="002223F4"/>
    <w:rsid w:val="00223520"/>
    <w:rsid w:val="00223945"/>
    <w:rsid w:val="00224C1F"/>
    <w:rsid w:val="00224CC1"/>
    <w:rsid w:val="002259C3"/>
    <w:rsid w:val="002266E8"/>
    <w:rsid w:val="00226765"/>
    <w:rsid w:val="00226D7F"/>
    <w:rsid w:val="00226F67"/>
    <w:rsid w:val="00227408"/>
    <w:rsid w:val="002276D2"/>
    <w:rsid w:val="0022786C"/>
    <w:rsid w:val="00227953"/>
    <w:rsid w:val="0022797E"/>
    <w:rsid w:val="00230D8E"/>
    <w:rsid w:val="00230DBF"/>
    <w:rsid w:val="00230F14"/>
    <w:rsid w:val="002326EB"/>
    <w:rsid w:val="00237796"/>
    <w:rsid w:val="00241859"/>
    <w:rsid w:val="00241E7A"/>
    <w:rsid w:val="0024451D"/>
    <w:rsid w:val="00245078"/>
    <w:rsid w:val="002452D7"/>
    <w:rsid w:val="00247362"/>
    <w:rsid w:val="0025012B"/>
    <w:rsid w:val="002506AA"/>
    <w:rsid w:val="002512EB"/>
    <w:rsid w:val="002536E5"/>
    <w:rsid w:val="0025393B"/>
    <w:rsid w:val="00254634"/>
    <w:rsid w:val="0025614D"/>
    <w:rsid w:val="00256CC3"/>
    <w:rsid w:val="002572C7"/>
    <w:rsid w:val="00257807"/>
    <w:rsid w:val="002606D2"/>
    <w:rsid w:val="00260911"/>
    <w:rsid w:val="00261110"/>
    <w:rsid w:val="002622E1"/>
    <w:rsid w:val="00262321"/>
    <w:rsid w:val="00262976"/>
    <w:rsid w:val="00262C60"/>
    <w:rsid w:val="0026346D"/>
    <w:rsid w:val="00264226"/>
    <w:rsid w:val="00264C95"/>
    <w:rsid w:val="00265A74"/>
    <w:rsid w:val="00266835"/>
    <w:rsid w:val="00266D08"/>
    <w:rsid w:val="002673A3"/>
    <w:rsid w:val="002678EA"/>
    <w:rsid w:val="0026795B"/>
    <w:rsid w:val="00267AE5"/>
    <w:rsid w:val="00267BD2"/>
    <w:rsid w:val="0027144E"/>
    <w:rsid w:val="00271A1D"/>
    <w:rsid w:val="0027298C"/>
    <w:rsid w:val="00272BA1"/>
    <w:rsid w:val="002730AB"/>
    <w:rsid w:val="002738B0"/>
    <w:rsid w:val="002740AB"/>
    <w:rsid w:val="00274193"/>
    <w:rsid w:val="00275764"/>
    <w:rsid w:val="00276D37"/>
    <w:rsid w:val="0027715D"/>
    <w:rsid w:val="00280E47"/>
    <w:rsid w:val="002814F2"/>
    <w:rsid w:val="00282FE4"/>
    <w:rsid w:val="00283172"/>
    <w:rsid w:val="0028378C"/>
    <w:rsid w:val="00284FE3"/>
    <w:rsid w:val="002872F2"/>
    <w:rsid w:val="0028744B"/>
    <w:rsid w:val="002908B9"/>
    <w:rsid w:val="00290CC8"/>
    <w:rsid w:val="002911C8"/>
    <w:rsid w:val="00291D1E"/>
    <w:rsid w:val="002927AE"/>
    <w:rsid w:val="00293258"/>
    <w:rsid w:val="002939E5"/>
    <w:rsid w:val="00293DE0"/>
    <w:rsid w:val="0029514C"/>
    <w:rsid w:val="00296D6A"/>
    <w:rsid w:val="0029743D"/>
    <w:rsid w:val="002A20A1"/>
    <w:rsid w:val="002A2160"/>
    <w:rsid w:val="002A290C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6951"/>
    <w:rsid w:val="002A7149"/>
    <w:rsid w:val="002A7891"/>
    <w:rsid w:val="002B1A50"/>
    <w:rsid w:val="002B2400"/>
    <w:rsid w:val="002B260F"/>
    <w:rsid w:val="002B26F6"/>
    <w:rsid w:val="002B28FF"/>
    <w:rsid w:val="002B297C"/>
    <w:rsid w:val="002B3803"/>
    <w:rsid w:val="002B4400"/>
    <w:rsid w:val="002B4AB0"/>
    <w:rsid w:val="002B4D40"/>
    <w:rsid w:val="002B57E8"/>
    <w:rsid w:val="002B5ADA"/>
    <w:rsid w:val="002B5AFE"/>
    <w:rsid w:val="002B5E9D"/>
    <w:rsid w:val="002B6584"/>
    <w:rsid w:val="002B66A8"/>
    <w:rsid w:val="002B6A7A"/>
    <w:rsid w:val="002B73FD"/>
    <w:rsid w:val="002B7493"/>
    <w:rsid w:val="002B7D93"/>
    <w:rsid w:val="002C1B73"/>
    <w:rsid w:val="002C1FF3"/>
    <w:rsid w:val="002C4ECF"/>
    <w:rsid w:val="002C508E"/>
    <w:rsid w:val="002C587C"/>
    <w:rsid w:val="002C7B12"/>
    <w:rsid w:val="002D01EF"/>
    <w:rsid w:val="002D06AD"/>
    <w:rsid w:val="002D0DEA"/>
    <w:rsid w:val="002D0EB7"/>
    <w:rsid w:val="002D1948"/>
    <w:rsid w:val="002D1BAF"/>
    <w:rsid w:val="002D1BF5"/>
    <w:rsid w:val="002D1E08"/>
    <w:rsid w:val="002D2126"/>
    <w:rsid w:val="002D3670"/>
    <w:rsid w:val="002D63FE"/>
    <w:rsid w:val="002D678A"/>
    <w:rsid w:val="002D7DFF"/>
    <w:rsid w:val="002E01EA"/>
    <w:rsid w:val="002E0687"/>
    <w:rsid w:val="002E092D"/>
    <w:rsid w:val="002E11D4"/>
    <w:rsid w:val="002E130E"/>
    <w:rsid w:val="002E226E"/>
    <w:rsid w:val="002E2B31"/>
    <w:rsid w:val="002E2B9B"/>
    <w:rsid w:val="002E2C75"/>
    <w:rsid w:val="002E352D"/>
    <w:rsid w:val="002E4DC7"/>
    <w:rsid w:val="002E545D"/>
    <w:rsid w:val="002E5574"/>
    <w:rsid w:val="002E58B2"/>
    <w:rsid w:val="002E6367"/>
    <w:rsid w:val="002E6F8A"/>
    <w:rsid w:val="002E7B09"/>
    <w:rsid w:val="002F0B06"/>
    <w:rsid w:val="002F0E15"/>
    <w:rsid w:val="002F1228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7777"/>
    <w:rsid w:val="003016CA"/>
    <w:rsid w:val="0030417D"/>
    <w:rsid w:val="00304188"/>
    <w:rsid w:val="00305320"/>
    <w:rsid w:val="00306357"/>
    <w:rsid w:val="00307168"/>
    <w:rsid w:val="00307EE7"/>
    <w:rsid w:val="003101DE"/>
    <w:rsid w:val="003101E6"/>
    <w:rsid w:val="003115CC"/>
    <w:rsid w:val="00311736"/>
    <w:rsid w:val="00311CCD"/>
    <w:rsid w:val="00312501"/>
    <w:rsid w:val="00312503"/>
    <w:rsid w:val="00313400"/>
    <w:rsid w:val="00313A0A"/>
    <w:rsid w:val="0031438B"/>
    <w:rsid w:val="0031514B"/>
    <w:rsid w:val="0031629E"/>
    <w:rsid w:val="00317AD1"/>
    <w:rsid w:val="00320223"/>
    <w:rsid w:val="00320A05"/>
    <w:rsid w:val="00320AAC"/>
    <w:rsid w:val="00320CAE"/>
    <w:rsid w:val="003212BB"/>
    <w:rsid w:val="003229E3"/>
    <w:rsid w:val="00322FBD"/>
    <w:rsid w:val="003232B7"/>
    <w:rsid w:val="003234D6"/>
    <w:rsid w:val="0032365D"/>
    <w:rsid w:val="003236E0"/>
    <w:rsid w:val="00323956"/>
    <w:rsid w:val="00323FAA"/>
    <w:rsid w:val="00324BB9"/>
    <w:rsid w:val="00324DB3"/>
    <w:rsid w:val="00325D19"/>
    <w:rsid w:val="00326342"/>
    <w:rsid w:val="003263CC"/>
    <w:rsid w:val="00326D04"/>
    <w:rsid w:val="003278D1"/>
    <w:rsid w:val="0033017A"/>
    <w:rsid w:val="00330284"/>
    <w:rsid w:val="0033052F"/>
    <w:rsid w:val="00331BF6"/>
    <w:rsid w:val="00334B56"/>
    <w:rsid w:val="00335C9B"/>
    <w:rsid w:val="00336B01"/>
    <w:rsid w:val="003370D5"/>
    <w:rsid w:val="00341976"/>
    <w:rsid w:val="003419D8"/>
    <w:rsid w:val="00341EF7"/>
    <w:rsid w:val="00342111"/>
    <w:rsid w:val="003425B5"/>
    <w:rsid w:val="0034269C"/>
    <w:rsid w:val="00343C00"/>
    <w:rsid w:val="00343DDF"/>
    <w:rsid w:val="00343EBB"/>
    <w:rsid w:val="00344921"/>
    <w:rsid w:val="00344F3D"/>
    <w:rsid w:val="0034544B"/>
    <w:rsid w:val="003471DF"/>
    <w:rsid w:val="00350115"/>
    <w:rsid w:val="00350AB3"/>
    <w:rsid w:val="00350CE2"/>
    <w:rsid w:val="0035234B"/>
    <w:rsid w:val="00352370"/>
    <w:rsid w:val="003525B6"/>
    <w:rsid w:val="00352894"/>
    <w:rsid w:val="00352F0A"/>
    <w:rsid w:val="0035342A"/>
    <w:rsid w:val="00353488"/>
    <w:rsid w:val="00355C10"/>
    <w:rsid w:val="00355C43"/>
    <w:rsid w:val="0035628C"/>
    <w:rsid w:val="00356621"/>
    <w:rsid w:val="003568B8"/>
    <w:rsid w:val="00356E23"/>
    <w:rsid w:val="003574ED"/>
    <w:rsid w:val="00357977"/>
    <w:rsid w:val="00357FD1"/>
    <w:rsid w:val="00362899"/>
    <w:rsid w:val="0036306B"/>
    <w:rsid w:val="00363B9A"/>
    <w:rsid w:val="00363F14"/>
    <w:rsid w:val="0036446A"/>
    <w:rsid w:val="00365F03"/>
    <w:rsid w:val="003676B7"/>
    <w:rsid w:val="00367DD8"/>
    <w:rsid w:val="00367FA1"/>
    <w:rsid w:val="00371311"/>
    <w:rsid w:val="00371580"/>
    <w:rsid w:val="003716FE"/>
    <w:rsid w:val="003723DE"/>
    <w:rsid w:val="003723F9"/>
    <w:rsid w:val="00373653"/>
    <w:rsid w:val="00373CE5"/>
    <w:rsid w:val="003755AA"/>
    <w:rsid w:val="00376427"/>
    <w:rsid w:val="003765F1"/>
    <w:rsid w:val="00376761"/>
    <w:rsid w:val="00376995"/>
    <w:rsid w:val="00376FE5"/>
    <w:rsid w:val="00377133"/>
    <w:rsid w:val="0038011F"/>
    <w:rsid w:val="0038026A"/>
    <w:rsid w:val="00380F12"/>
    <w:rsid w:val="003813F2"/>
    <w:rsid w:val="003819FF"/>
    <w:rsid w:val="00381B06"/>
    <w:rsid w:val="003822DC"/>
    <w:rsid w:val="003828EE"/>
    <w:rsid w:val="00382964"/>
    <w:rsid w:val="00383565"/>
    <w:rsid w:val="003836E9"/>
    <w:rsid w:val="00383B79"/>
    <w:rsid w:val="003846FE"/>
    <w:rsid w:val="00384D8D"/>
    <w:rsid w:val="00385377"/>
    <w:rsid w:val="003859D5"/>
    <w:rsid w:val="00386536"/>
    <w:rsid w:val="00387B0C"/>
    <w:rsid w:val="00387F3D"/>
    <w:rsid w:val="0039072B"/>
    <w:rsid w:val="00392243"/>
    <w:rsid w:val="00392A6F"/>
    <w:rsid w:val="00392DF8"/>
    <w:rsid w:val="00392E7C"/>
    <w:rsid w:val="00394432"/>
    <w:rsid w:val="00395155"/>
    <w:rsid w:val="003A01B4"/>
    <w:rsid w:val="003A1F89"/>
    <w:rsid w:val="003A2076"/>
    <w:rsid w:val="003A402C"/>
    <w:rsid w:val="003A763E"/>
    <w:rsid w:val="003A793E"/>
    <w:rsid w:val="003A7A50"/>
    <w:rsid w:val="003A7DB3"/>
    <w:rsid w:val="003B0626"/>
    <w:rsid w:val="003B0827"/>
    <w:rsid w:val="003B0DBD"/>
    <w:rsid w:val="003B31F5"/>
    <w:rsid w:val="003B387E"/>
    <w:rsid w:val="003B49F8"/>
    <w:rsid w:val="003B53D7"/>
    <w:rsid w:val="003B54C0"/>
    <w:rsid w:val="003B5883"/>
    <w:rsid w:val="003B59D9"/>
    <w:rsid w:val="003B616A"/>
    <w:rsid w:val="003B7068"/>
    <w:rsid w:val="003B745C"/>
    <w:rsid w:val="003B7983"/>
    <w:rsid w:val="003C086B"/>
    <w:rsid w:val="003C34B9"/>
    <w:rsid w:val="003C372A"/>
    <w:rsid w:val="003C4EFC"/>
    <w:rsid w:val="003C5098"/>
    <w:rsid w:val="003C58DB"/>
    <w:rsid w:val="003C65DC"/>
    <w:rsid w:val="003C6DB5"/>
    <w:rsid w:val="003C72A0"/>
    <w:rsid w:val="003C794E"/>
    <w:rsid w:val="003D07AB"/>
    <w:rsid w:val="003D0C7C"/>
    <w:rsid w:val="003D1271"/>
    <w:rsid w:val="003D1338"/>
    <w:rsid w:val="003D2210"/>
    <w:rsid w:val="003D3B9D"/>
    <w:rsid w:val="003D3BEB"/>
    <w:rsid w:val="003D4314"/>
    <w:rsid w:val="003D44CE"/>
    <w:rsid w:val="003D4639"/>
    <w:rsid w:val="003D48F1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142"/>
    <w:rsid w:val="003E4E3D"/>
    <w:rsid w:val="003E5DF9"/>
    <w:rsid w:val="003E5ED4"/>
    <w:rsid w:val="003E682C"/>
    <w:rsid w:val="003E7065"/>
    <w:rsid w:val="003E74B3"/>
    <w:rsid w:val="003E75C6"/>
    <w:rsid w:val="003F0727"/>
    <w:rsid w:val="003F0A9B"/>
    <w:rsid w:val="003F12E1"/>
    <w:rsid w:val="003F2529"/>
    <w:rsid w:val="003F29A9"/>
    <w:rsid w:val="003F316B"/>
    <w:rsid w:val="003F3635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24BA"/>
    <w:rsid w:val="00403F06"/>
    <w:rsid w:val="00404409"/>
    <w:rsid w:val="00404D75"/>
    <w:rsid w:val="0040600C"/>
    <w:rsid w:val="004064A4"/>
    <w:rsid w:val="00407C11"/>
    <w:rsid w:val="00410CFC"/>
    <w:rsid w:val="00412602"/>
    <w:rsid w:val="00412801"/>
    <w:rsid w:val="00412A61"/>
    <w:rsid w:val="00412BCD"/>
    <w:rsid w:val="00413745"/>
    <w:rsid w:val="00413771"/>
    <w:rsid w:val="0041511D"/>
    <w:rsid w:val="00415375"/>
    <w:rsid w:val="004157AE"/>
    <w:rsid w:val="00416030"/>
    <w:rsid w:val="004165D0"/>
    <w:rsid w:val="00416A71"/>
    <w:rsid w:val="004174B7"/>
    <w:rsid w:val="004203BB"/>
    <w:rsid w:val="0042079B"/>
    <w:rsid w:val="00420DD9"/>
    <w:rsid w:val="0042269A"/>
    <w:rsid w:val="00423F53"/>
    <w:rsid w:val="00424D8A"/>
    <w:rsid w:val="00425AF0"/>
    <w:rsid w:val="00426B06"/>
    <w:rsid w:val="0042767F"/>
    <w:rsid w:val="00436560"/>
    <w:rsid w:val="00440040"/>
    <w:rsid w:val="00441E95"/>
    <w:rsid w:val="00442D8F"/>
    <w:rsid w:val="00443F74"/>
    <w:rsid w:val="004440BF"/>
    <w:rsid w:val="00444BE2"/>
    <w:rsid w:val="00445999"/>
    <w:rsid w:val="004460DD"/>
    <w:rsid w:val="00446EDB"/>
    <w:rsid w:val="004479C9"/>
    <w:rsid w:val="00447CF3"/>
    <w:rsid w:val="00450227"/>
    <w:rsid w:val="00450C03"/>
    <w:rsid w:val="00450DC5"/>
    <w:rsid w:val="00453EDC"/>
    <w:rsid w:val="004542F9"/>
    <w:rsid w:val="0045533F"/>
    <w:rsid w:val="00455867"/>
    <w:rsid w:val="00457145"/>
    <w:rsid w:val="004602C8"/>
    <w:rsid w:val="004606F2"/>
    <w:rsid w:val="00460F79"/>
    <w:rsid w:val="0046197A"/>
    <w:rsid w:val="00463700"/>
    <w:rsid w:val="00463D6F"/>
    <w:rsid w:val="00465C05"/>
    <w:rsid w:val="00465CB1"/>
    <w:rsid w:val="00465EA4"/>
    <w:rsid w:val="00466180"/>
    <w:rsid w:val="00466214"/>
    <w:rsid w:val="00466CD5"/>
    <w:rsid w:val="00471F6A"/>
    <w:rsid w:val="00472889"/>
    <w:rsid w:val="004728BD"/>
    <w:rsid w:val="004729CF"/>
    <w:rsid w:val="00472BA0"/>
    <w:rsid w:val="004731D5"/>
    <w:rsid w:val="0047433E"/>
    <w:rsid w:val="00474551"/>
    <w:rsid w:val="004752DE"/>
    <w:rsid w:val="00475ED6"/>
    <w:rsid w:val="00476345"/>
    <w:rsid w:val="00476E6C"/>
    <w:rsid w:val="0047769B"/>
    <w:rsid w:val="004776A9"/>
    <w:rsid w:val="004779F9"/>
    <w:rsid w:val="004803DB"/>
    <w:rsid w:val="00480F1B"/>
    <w:rsid w:val="00480F73"/>
    <w:rsid w:val="00481D3F"/>
    <w:rsid w:val="0048215A"/>
    <w:rsid w:val="004829BC"/>
    <w:rsid w:val="00482A98"/>
    <w:rsid w:val="004834AC"/>
    <w:rsid w:val="00483559"/>
    <w:rsid w:val="0048591A"/>
    <w:rsid w:val="004863B8"/>
    <w:rsid w:val="0048662D"/>
    <w:rsid w:val="00486DB9"/>
    <w:rsid w:val="0048732B"/>
    <w:rsid w:val="004879CC"/>
    <w:rsid w:val="004902C3"/>
    <w:rsid w:val="00491A73"/>
    <w:rsid w:val="00492334"/>
    <w:rsid w:val="00492C83"/>
    <w:rsid w:val="004930F4"/>
    <w:rsid w:val="00493ED9"/>
    <w:rsid w:val="00494A1F"/>
    <w:rsid w:val="00494CB7"/>
    <w:rsid w:val="00494F46"/>
    <w:rsid w:val="00494FDA"/>
    <w:rsid w:val="00495175"/>
    <w:rsid w:val="0049535F"/>
    <w:rsid w:val="0049598E"/>
    <w:rsid w:val="00497669"/>
    <w:rsid w:val="004977E9"/>
    <w:rsid w:val="004A0508"/>
    <w:rsid w:val="004A0A66"/>
    <w:rsid w:val="004A2C0B"/>
    <w:rsid w:val="004A6392"/>
    <w:rsid w:val="004A6567"/>
    <w:rsid w:val="004A6B69"/>
    <w:rsid w:val="004A6CBD"/>
    <w:rsid w:val="004A73A0"/>
    <w:rsid w:val="004B0336"/>
    <w:rsid w:val="004B10F3"/>
    <w:rsid w:val="004B2462"/>
    <w:rsid w:val="004B25EA"/>
    <w:rsid w:val="004B2BA2"/>
    <w:rsid w:val="004B2C22"/>
    <w:rsid w:val="004B3647"/>
    <w:rsid w:val="004B36F7"/>
    <w:rsid w:val="004B3F4B"/>
    <w:rsid w:val="004B3F62"/>
    <w:rsid w:val="004B45AD"/>
    <w:rsid w:val="004B4726"/>
    <w:rsid w:val="004B472D"/>
    <w:rsid w:val="004B5310"/>
    <w:rsid w:val="004B6E61"/>
    <w:rsid w:val="004B7066"/>
    <w:rsid w:val="004C077E"/>
    <w:rsid w:val="004C156F"/>
    <w:rsid w:val="004C1602"/>
    <w:rsid w:val="004C1DFB"/>
    <w:rsid w:val="004C2FA3"/>
    <w:rsid w:val="004C6343"/>
    <w:rsid w:val="004C63C7"/>
    <w:rsid w:val="004C63D1"/>
    <w:rsid w:val="004C6E07"/>
    <w:rsid w:val="004C729B"/>
    <w:rsid w:val="004C7507"/>
    <w:rsid w:val="004D0635"/>
    <w:rsid w:val="004D1AA7"/>
    <w:rsid w:val="004D1FFB"/>
    <w:rsid w:val="004D34A0"/>
    <w:rsid w:val="004D37D1"/>
    <w:rsid w:val="004D43C9"/>
    <w:rsid w:val="004D5979"/>
    <w:rsid w:val="004D6FBC"/>
    <w:rsid w:val="004D73D5"/>
    <w:rsid w:val="004D77B7"/>
    <w:rsid w:val="004D7FE9"/>
    <w:rsid w:val="004E0112"/>
    <w:rsid w:val="004E1980"/>
    <w:rsid w:val="004E3B29"/>
    <w:rsid w:val="004E4908"/>
    <w:rsid w:val="004E59A6"/>
    <w:rsid w:val="004E644A"/>
    <w:rsid w:val="004E647B"/>
    <w:rsid w:val="004E7B94"/>
    <w:rsid w:val="004E7D97"/>
    <w:rsid w:val="004E7F2E"/>
    <w:rsid w:val="004E7FEC"/>
    <w:rsid w:val="004F00CF"/>
    <w:rsid w:val="004F0767"/>
    <w:rsid w:val="004F07E8"/>
    <w:rsid w:val="004F09DE"/>
    <w:rsid w:val="004F0B6D"/>
    <w:rsid w:val="004F1364"/>
    <w:rsid w:val="004F25F6"/>
    <w:rsid w:val="004F4351"/>
    <w:rsid w:val="004F44FE"/>
    <w:rsid w:val="004F45D3"/>
    <w:rsid w:val="004F4FB0"/>
    <w:rsid w:val="004F51D2"/>
    <w:rsid w:val="004F5732"/>
    <w:rsid w:val="004F5F40"/>
    <w:rsid w:val="004F7BC8"/>
    <w:rsid w:val="004F7C3B"/>
    <w:rsid w:val="005002D2"/>
    <w:rsid w:val="00501A4A"/>
    <w:rsid w:val="0050320F"/>
    <w:rsid w:val="00503A52"/>
    <w:rsid w:val="00503FC6"/>
    <w:rsid w:val="00504463"/>
    <w:rsid w:val="00505C16"/>
    <w:rsid w:val="005107BD"/>
    <w:rsid w:val="0051090A"/>
    <w:rsid w:val="00510BAA"/>
    <w:rsid w:val="00512136"/>
    <w:rsid w:val="00512389"/>
    <w:rsid w:val="005125DD"/>
    <w:rsid w:val="00512CCD"/>
    <w:rsid w:val="005131E6"/>
    <w:rsid w:val="00513E18"/>
    <w:rsid w:val="00514431"/>
    <w:rsid w:val="005165DD"/>
    <w:rsid w:val="0051683D"/>
    <w:rsid w:val="00516BF6"/>
    <w:rsid w:val="00521A6A"/>
    <w:rsid w:val="00522479"/>
    <w:rsid w:val="0052273D"/>
    <w:rsid w:val="005248BB"/>
    <w:rsid w:val="0052558C"/>
    <w:rsid w:val="0052638B"/>
    <w:rsid w:val="005267D5"/>
    <w:rsid w:val="00527228"/>
    <w:rsid w:val="00527806"/>
    <w:rsid w:val="00527ECA"/>
    <w:rsid w:val="00527F51"/>
    <w:rsid w:val="00530D72"/>
    <w:rsid w:val="005313F3"/>
    <w:rsid w:val="0053213D"/>
    <w:rsid w:val="0053251B"/>
    <w:rsid w:val="00533045"/>
    <w:rsid w:val="005331E0"/>
    <w:rsid w:val="00533934"/>
    <w:rsid w:val="00533F7D"/>
    <w:rsid w:val="00534C32"/>
    <w:rsid w:val="00535485"/>
    <w:rsid w:val="0053557E"/>
    <w:rsid w:val="00535C23"/>
    <w:rsid w:val="00537FF3"/>
    <w:rsid w:val="00540637"/>
    <w:rsid w:val="00540710"/>
    <w:rsid w:val="00540906"/>
    <w:rsid w:val="00540FD7"/>
    <w:rsid w:val="00541CC2"/>
    <w:rsid w:val="00543002"/>
    <w:rsid w:val="0054346A"/>
    <w:rsid w:val="00544225"/>
    <w:rsid w:val="00545194"/>
    <w:rsid w:val="005457FF"/>
    <w:rsid w:val="00545B59"/>
    <w:rsid w:val="00545EF4"/>
    <w:rsid w:val="00546D8C"/>
    <w:rsid w:val="005473E2"/>
    <w:rsid w:val="00547970"/>
    <w:rsid w:val="00547A5C"/>
    <w:rsid w:val="005510C8"/>
    <w:rsid w:val="005513A1"/>
    <w:rsid w:val="0055178F"/>
    <w:rsid w:val="005519DA"/>
    <w:rsid w:val="005552BD"/>
    <w:rsid w:val="00556092"/>
    <w:rsid w:val="00556273"/>
    <w:rsid w:val="00557E6C"/>
    <w:rsid w:val="005611A8"/>
    <w:rsid w:val="00561A8A"/>
    <w:rsid w:val="00561D10"/>
    <w:rsid w:val="0056256E"/>
    <w:rsid w:val="0056463D"/>
    <w:rsid w:val="00564833"/>
    <w:rsid w:val="00565734"/>
    <w:rsid w:val="00565CDE"/>
    <w:rsid w:val="00566BC1"/>
    <w:rsid w:val="00566D3B"/>
    <w:rsid w:val="00566EC9"/>
    <w:rsid w:val="005721F7"/>
    <w:rsid w:val="00573A0F"/>
    <w:rsid w:val="00575C2D"/>
    <w:rsid w:val="00576320"/>
    <w:rsid w:val="00576845"/>
    <w:rsid w:val="00576FD5"/>
    <w:rsid w:val="00577EC9"/>
    <w:rsid w:val="005800B3"/>
    <w:rsid w:val="00580AF3"/>
    <w:rsid w:val="00580D3D"/>
    <w:rsid w:val="00582BEF"/>
    <w:rsid w:val="00582C68"/>
    <w:rsid w:val="005842AF"/>
    <w:rsid w:val="00584A5F"/>
    <w:rsid w:val="0058518C"/>
    <w:rsid w:val="00585BB8"/>
    <w:rsid w:val="005865A9"/>
    <w:rsid w:val="00586B00"/>
    <w:rsid w:val="00586C28"/>
    <w:rsid w:val="0058728E"/>
    <w:rsid w:val="005873DE"/>
    <w:rsid w:val="0058758F"/>
    <w:rsid w:val="0059124B"/>
    <w:rsid w:val="00591617"/>
    <w:rsid w:val="00591A14"/>
    <w:rsid w:val="00591A60"/>
    <w:rsid w:val="005923B5"/>
    <w:rsid w:val="0059292E"/>
    <w:rsid w:val="00592C93"/>
    <w:rsid w:val="00593213"/>
    <w:rsid w:val="005936C4"/>
    <w:rsid w:val="005942CC"/>
    <w:rsid w:val="00596202"/>
    <w:rsid w:val="005968C6"/>
    <w:rsid w:val="00597694"/>
    <w:rsid w:val="005A06F2"/>
    <w:rsid w:val="005A07A1"/>
    <w:rsid w:val="005A0AAA"/>
    <w:rsid w:val="005A11F9"/>
    <w:rsid w:val="005A1EFF"/>
    <w:rsid w:val="005A1FD7"/>
    <w:rsid w:val="005A22F6"/>
    <w:rsid w:val="005A2E32"/>
    <w:rsid w:val="005A3122"/>
    <w:rsid w:val="005A394B"/>
    <w:rsid w:val="005A6C2C"/>
    <w:rsid w:val="005A7AC8"/>
    <w:rsid w:val="005A7C58"/>
    <w:rsid w:val="005B0051"/>
    <w:rsid w:val="005B0A0D"/>
    <w:rsid w:val="005B10B1"/>
    <w:rsid w:val="005B1258"/>
    <w:rsid w:val="005B1A03"/>
    <w:rsid w:val="005B1D9E"/>
    <w:rsid w:val="005B1F60"/>
    <w:rsid w:val="005B3880"/>
    <w:rsid w:val="005B4434"/>
    <w:rsid w:val="005B5AB0"/>
    <w:rsid w:val="005B5D8B"/>
    <w:rsid w:val="005B6535"/>
    <w:rsid w:val="005B7A75"/>
    <w:rsid w:val="005C0379"/>
    <w:rsid w:val="005C131D"/>
    <w:rsid w:val="005C13F6"/>
    <w:rsid w:val="005C20AC"/>
    <w:rsid w:val="005C2169"/>
    <w:rsid w:val="005C28B0"/>
    <w:rsid w:val="005C341C"/>
    <w:rsid w:val="005C36A7"/>
    <w:rsid w:val="005C39AB"/>
    <w:rsid w:val="005C3B55"/>
    <w:rsid w:val="005C3BFD"/>
    <w:rsid w:val="005C3D8B"/>
    <w:rsid w:val="005C424A"/>
    <w:rsid w:val="005C563A"/>
    <w:rsid w:val="005C5906"/>
    <w:rsid w:val="005C639C"/>
    <w:rsid w:val="005C66D0"/>
    <w:rsid w:val="005C67AE"/>
    <w:rsid w:val="005C7C58"/>
    <w:rsid w:val="005C7C9C"/>
    <w:rsid w:val="005D0C52"/>
    <w:rsid w:val="005D448E"/>
    <w:rsid w:val="005D51A6"/>
    <w:rsid w:val="005D617C"/>
    <w:rsid w:val="005D64ED"/>
    <w:rsid w:val="005D6D4C"/>
    <w:rsid w:val="005D6F71"/>
    <w:rsid w:val="005D7032"/>
    <w:rsid w:val="005D706A"/>
    <w:rsid w:val="005E04C1"/>
    <w:rsid w:val="005E2E18"/>
    <w:rsid w:val="005E4318"/>
    <w:rsid w:val="005E4920"/>
    <w:rsid w:val="005E5C40"/>
    <w:rsid w:val="005E626D"/>
    <w:rsid w:val="005E6A3B"/>
    <w:rsid w:val="005E72F2"/>
    <w:rsid w:val="005E7DA8"/>
    <w:rsid w:val="005F00B9"/>
    <w:rsid w:val="005F0962"/>
    <w:rsid w:val="005F0CB6"/>
    <w:rsid w:val="005F13AB"/>
    <w:rsid w:val="005F283C"/>
    <w:rsid w:val="005F3DFB"/>
    <w:rsid w:val="005F3F11"/>
    <w:rsid w:val="005F41A6"/>
    <w:rsid w:val="005F42FE"/>
    <w:rsid w:val="005F4E0D"/>
    <w:rsid w:val="005F593A"/>
    <w:rsid w:val="005F78A4"/>
    <w:rsid w:val="005F7DC5"/>
    <w:rsid w:val="00600178"/>
    <w:rsid w:val="0060078B"/>
    <w:rsid w:val="00600CA4"/>
    <w:rsid w:val="00601C15"/>
    <w:rsid w:val="00601F6E"/>
    <w:rsid w:val="00602524"/>
    <w:rsid w:val="006026F5"/>
    <w:rsid w:val="00605047"/>
    <w:rsid w:val="006057F2"/>
    <w:rsid w:val="00605EB9"/>
    <w:rsid w:val="0060602B"/>
    <w:rsid w:val="006061B1"/>
    <w:rsid w:val="006062FE"/>
    <w:rsid w:val="006063D4"/>
    <w:rsid w:val="00610089"/>
    <w:rsid w:val="00610469"/>
    <w:rsid w:val="0061102F"/>
    <w:rsid w:val="0061150D"/>
    <w:rsid w:val="006125F3"/>
    <w:rsid w:val="0061341D"/>
    <w:rsid w:val="00614AEF"/>
    <w:rsid w:val="00614E1C"/>
    <w:rsid w:val="0061664B"/>
    <w:rsid w:val="00616B1E"/>
    <w:rsid w:val="00616D8E"/>
    <w:rsid w:val="00620144"/>
    <w:rsid w:val="00620169"/>
    <w:rsid w:val="00620606"/>
    <w:rsid w:val="0062077D"/>
    <w:rsid w:val="0062255B"/>
    <w:rsid w:val="006226DF"/>
    <w:rsid w:val="00622EF7"/>
    <w:rsid w:val="00624B5E"/>
    <w:rsid w:val="00624C53"/>
    <w:rsid w:val="00625297"/>
    <w:rsid w:val="00626602"/>
    <w:rsid w:val="00627846"/>
    <w:rsid w:val="00630008"/>
    <w:rsid w:val="006318AB"/>
    <w:rsid w:val="006323D4"/>
    <w:rsid w:val="00633445"/>
    <w:rsid w:val="00634378"/>
    <w:rsid w:val="00634BF3"/>
    <w:rsid w:val="00634FEA"/>
    <w:rsid w:val="006350BF"/>
    <w:rsid w:val="00635998"/>
    <w:rsid w:val="00640067"/>
    <w:rsid w:val="006400F3"/>
    <w:rsid w:val="00640880"/>
    <w:rsid w:val="00641882"/>
    <w:rsid w:val="00641A63"/>
    <w:rsid w:val="00641AA6"/>
    <w:rsid w:val="00641E40"/>
    <w:rsid w:val="00642172"/>
    <w:rsid w:val="00642248"/>
    <w:rsid w:val="00642A34"/>
    <w:rsid w:val="00642FFE"/>
    <w:rsid w:val="0064323B"/>
    <w:rsid w:val="00643913"/>
    <w:rsid w:val="006441BD"/>
    <w:rsid w:val="00647ED1"/>
    <w:rsid w:val="0065071F"/>
    <w:rsid w:val="00651063"/>
    <w:rsid w:val="00651955"/>
    <w:rsid w:val="0065294E"/>
    <w:rsid w:val="006537A0"/>
    <w:rsid w:val="00653B1D"/>
    <w:rsid w:val="00653B39"/>
    <w:rsid w:val="0065435B"/>
    <w:rsid w:val="00654D74"/>
    <w:rsid w:val="00654F91"/>
    <w:rsid w:val="00654FDA"/>
    <w:rsid w:val="00656BF4"/>
    <w:rsid w:val="00656F8B"/>
    <w:rsid w:val="0065721B"/>
    <w:rsid w:val="00661130"/>
    <w:rsid w:val="00661154"/>
    <w:rsid w:val="00661FD9"/>
    <w:rsid w:val="00662643"/>
    <w:rsid w:val="0066449F"/>
    <w:rsid w:val="006644CC"/>
    <w:rsid w:val="0066460E"/>
    <w:rsid w:val="00664DAA"/>
    <w:rsid w:val="00665575"/>
    <w:rsid w:val="00666CDA"/>
    <w:rsid w:val="006675A2"/>
    <w:rsid w:val="00667EED"/>
    <w:rsid w:val="0067035E"/>
    <w:rsid w:val="00670EB2"/>
    <w:rsid w:val="0067132E"/>
    <w:rsid w:val="006719D6"/>
    <w:rsid w:val="00671D74"/>
    <w:rsid w:val="00671EFC"/>
    <w:rsid w:val="00672514"/>
    <w:rsid w:val="006735F9"/>
    <w:rsid w:val="006739D3"/>
    <w:rsid w:val="00673B19"/>
    <w:rsid w:val="006755BA"/>
    <w:rsid w:val="00675CB6"/>
    <w:rsid w:val="006764CA"/>
    <w:rsid w:val="00677637"/>
    <w:rsid w:val="0067768E"/>
    <w:rsid w:val="00677C9E"/>
    <w:rsid w:val="0068039F"/>
    <w:rsid w:val="00680DBB"/>
    <w:rsid w:val="0068137E"/>
    <w:rsid w:val="00681949"/>
    <w:rsid w:val="006825A6"/>
    <w:rsid w:val="006829E6"/>
    <w:rsid w:val="006841B5"/>
    <w:rsid w:val="00684A7A"/>
    <w:rsid w:val="00685A07"/>
    <w:rsid w:val="00687801"/>
    <w:rsid w:val="00687877"/>
    <w:rsid w:val="00687F1E"/>
    <w:rsid w:val="006900EF"/>
    <w:rsid w:val="0069045B"/>
    <w:rsid w:val="00690BC7"/>
    <w:rsid w:val="00692037"/>
    <w:rsid w:val="00695934"/>
    <w:rsid w:val="00695C87"/>
    <w:rsid w:val="006A0C1F"/>
    <w:rsid w:val="006A1B19"/>
    <w:rsid w:val="006A335A"/>
    <w:rsid w:val="006A4A63"/>
    <w:rsid w:val="006A4C3A"/>
    <w:rsid w:val="006A5277"/>
    <w:rsid w:val="006A54CA"/>
    <w:rsid w:val="006A6895"/>
    <w:rsid w:val="006A69D5"/>
    <w:rsid w:val="006A6E80"/>
    <w:rsid w:val="006B1CD2"/>
    <w:rsid w:val="006B2041"/>
    <w:rsid w:val="006B25A1"/>
    <w:rsid w:val="006B2B2B"/>
    <w:rsid w:val="006B342B"/>
    <w:rsid w:val="006B535D"/>
    <w:rsid w:val="006B64EB"/>
    <w:rsid w:val="006B72CD"/>
    <w:rsid w:val="006B78D3"/>
    <w:rsid w:val="006B7A39"/>
    <w:rsid w:val="006C0AC7"/>
    <w:rsid w:val="006C268D"/>
    <w:rsid w:val="006C27DD"/>
    <w:rsid w:val="006C2B0E"/>
    <w:rsid w:val="006C2B4C"/>
    <w:rsid w:val="006C2DA0"/>
    <w:rsid w:val="006C3312"/>
    <w:rsid w:val="006C41BF"/>
    <w:rsid w:val="006C45E9"/>
    <w:rsid w:val="006C478F"/>
    <w:rsid w:val="006C4A2B"/>
    <w:rsid w:val="006C5240"/>
    <w:rsid w:val="006C55D2"/>
    <w:rsid w:val="006C5B04"/>
    <w:rsid w:val="006C5DFF"/>
    <w:rsid w:val="006C6101"/>
    <w:rsid w:val="006C6216"/>
    <w:rsid w:val="006C7EEA"/>
    <w:rsid w:val="006D0194"/>
    <w:rsid w:val="006D0A55"/>
    <w:rsid w:val="006D0F53"/>
    <w:rsid w:val="006D3323"/>
    <w:rsid w:val="006D3C8E"/>
    <w:rsid w:val="006D42BA"/>
    <w:rsid w:val="006D4403"/>
    <w:rsid w:val="006D4A54"/>
    <w:rsid w:val="006D5082"/>
    <w:rsid w:val="006D52F2"/>
    <w:rsid w:val="006D5948"/>
    <w:rsid w:val="006D6238"/>
    <w:rsid w:val="006D7405"/>
    <w:rsid w:val="006D7EEC"/>
    <w:rsid w:val="006E0892"/>
    <w:rsid w:val="006E08B9"/>
    <w:rsid w:val="006E0D89"/>
    <w:rsid w:val="006E0E70"/>
    <w:rsid w:val="006E15BA"/>
    <w:rsid w:val="006E16CE"/>
    <w:rsid w:val="006E2A2B"/>
    <w:rsid w:val="006E2C2D"/>
    <w:rsid w:val="006E4CEC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0E96"/>
    <w:rsid w:val="006F299A"/>
    <w:rsid w:val="006F2A14"/>
    <w:rsid w:val="006F2FE8"/>
    <w:rsid w:val="006F32AD"/>
    <w:rsid w:val="006F5AAB"/>
    <w:rsid w:val="006F65B8"/>
    <w:rsid w:val="006F716E"/>
    <w:rsid w:val="0070016A"/>
    <w:rsid w:val="0070167B"/>
    <w:rsid w:val="007016CD"/>
    <w:rsid w:val="007016D9"/>
    <w:rsid w:val="00701F95"/>
    <w:rsid w:val="00703021"/>
    <w:rsid w:val="0070323F"/>
    <w:rsid w:val="00704ACD"/>
    <w:rsid w:val="007054B4"/>
    <w:rsid w:val="007058B5"/>
    <w:rsid w:val="00706FBC"/>
    <w:rsid w:val="007077D7"/>
    <w:rsid w:val="00710B2D"/>
    <w:rsid w:val="00710E58"/>
    <w:rsid w:val="007121D8"/>
    <w:rsid w:val="007145A8"/>
    <w:rsid w:val="007150DA"/>
    <w:rsid w:val="007155C9"/>
    <w:rsid w:val="00715A1B"/>
    <w:rsid w:val="00715A9A"/>
    <w:rsid w:val="00715DE7"/>
    <w:rsid w:val="00715ECC"/>
    <w:rsid w:val="00716D86"/>
    <w:rsid w:val="00717064"/>
    <w:rsid w:val="007175C6"/>
    <w:rsid w:val="007205D1"/>
    <w:rsid w:val="007229F4"/>
    <w:rsid w:val="00722FF1"/>
    <w:rsid w:val="00723D72"/>
    <w:rsid w:val="00723FC9"/>
    <w:rsid w:val="00724EA1"/>
    <w:rsid w:val="00724F00"/>
    <w:rsid w:val="00725BE2"/>
    <w:rsid w:val="0072613F"/>
    <w:rsid w:val="00726DEA"/>
    <w:rsid w:val="00730B33"/>
    <w:rsid w:val="0073237D"/>
    <w:rsid w:val="00733BA1"/>
    <w:rsid w:val="007345A8"/>
    <w:rsid w:val="00734D2A"/>
    <w:rsid w:val="00735EA8"/>
    <w:rsid w:val="00735FA0"/>
    <w:rsid w:val="007373D8"/>
    <w:rsid w:val="007421E1"/>
    <w:rsid w:val="00742215"/>
    <w:rsid w:val="00742C8D"/>
    <w:rsid w:val="0074395E"/>
    <w:rsid w:val="00744297"/>
    <w:rsid w:val="00744674"/>
    <w:rsid w:val="007453A9"/>
    <w:rsid w:val="00746578"/>
    <w:rsid w:val="00746BCB"/>
    <w:rsid w:val="00747830"/>
    <w:rsid w:val="00747A28"/>
    <w:rsid w:val="00747C56"/>
    <w:rsid w:val="00750161"/>
    <w:rsid w:val="00750BCB"/>
    <w:rsid w:val="00750EEA"/>
    <w:rsid w:val="007516D7"/>
    <w:rsid w:val="0075189F"/>
    <w:rsid w:val="00752403"/>
    <w:rsid w:val="007528A2"/>
    <w:rsid w:val="00752D2C"/>
    <w:rsid w:val="00753064"/>
    <w:rsid w:val="0075463C"/>
    <w:rsid w:val="007546E8"/>
    <w:rsid w:val="00754E2A"/>
    <w:rsid w:val="007551C9"/>
    <w:rsid w:val="00755474"/>
    <w:rsid w:val="0075577F"/>
    <w:rsid w:val="00755F0E"/>
    <w:rsid w:val="00757407"/>
    <w:rsid w:val="007574F4"/>
    <w:rsid w:val="00757B00"/>
    <w:rsid w:val="007604B5"/>
    <w:rsid w:val="007604D3"/>
    <w:rsid w:val="00761AD4"/>
    <w:rsid w:val="00761CD5"/>
    <w:rsid w:val="007638C4"/>
    <w:rsid w:val="00763933"/>
    <w:rsid w:val="00763EFF"/>
    <w:rsid w:val="00764694"/>
    <w:rsid w:val="00765AEC"/>
    <w:rsid w:val="007661CB"/>
    <w:rsid w:val="007672EC"/>
    <w:rsid w:val="00770072"/>
    <w:rsid w:val="00771D42"/>
    <w:rsid w:val="007732C4"/>
    <w:rsid w:val="007744D2"/>
    <w:rsid w:val="00774503"/>
    <w:rsid w:val="007745DF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3013"/>
    <w:rsid w:val="0078322F"/>
    <w:rsid w:val="0078336E"/>
    <w:rsid w:val="007846C9"/>
    <w:rsid w:val="00784913"/>
    <w:rsid w:val="00784C41"/>
    <w:rsid w:val="00785411"/>
    <w:rsid w:val="00785E9D"/>
    <w:rsid w:val="00786F83"/>
    <w:rsid w:val="00787454"/>
    <w:rsid w:val="007877F2"/>
    <w:rsid w:val="007905B7"/>
    <w:rsid w:val="007913CE"/>
    <w:rsid w:val="007919CD"/>
    <w:rsid w:val="00791C36"/>
    <w:rsid w:val="0079217C"/>
    <w:rsid w:val="0079233B"/>
    <w:rsid w:val="007935B8"/>
    <w:rsid w:val="007939AB"/>
    <w:rsid w:val="007947C0"/>
    <w:rsid w:val="00794912"/>
    <w:rsid w:val="00794CB7"/>
    <w:rsid w:val="0079534D"/>
    <w:rsid w:val="00795CC8"/>
    <w:rsid w:val="00795ED1"/>
    <w:rsid w:val="00795FC2"/>
    <w:rsid w:val="00796758"/>
    <w:rsid w:val="007974C4"/>
    <w:rsid w:val="00797693"/>
    <w:rsid w:val="007A020C"/>
    <w:rsid w:val="007A073C"/>
    <w:rsid w:val="007A0EA1"/>
    <w:rsid w:val="007A3098"/>
    <w:rsid w:val="007A5B60"/>
    <w:rsid w:val="007A609E"/>
    <w:rsid w:val="007A647C"/>
    <w:rsid w:val="007A6570"/>
    <w:rsid w:val="007A657F"/>
    <w:rsid w:val="007A6BD3"/>
    <w:rsid w:val="007A78D9"/>
    <w:rsid w:val="007A7B0D"/>
    <w:rsid w:val="007B1898"/>
    <w:rsid w:val="007B3610"/>
    <w:rsid w:val="007B4730"/>
    <w:rsid w:val="007B5B04"/>
    <w:rsid w:val="007B7607"/>
    <w:rsid w:val="007B78EE"/>
    <w:rsid w:val="007C072F"/>
    <w:rsid w:val="007C1A9A"/>
    <w:rsid w:val="007C35B2"/>
    <w:rsid w:val="007C3FDB"/>
    <w:rsid w:val="007C42C2"/>
    <w:rsid w:val="007C4B36"/>
    <w:rsid w:val="007C5E48"/>
    <w:rsid w:val="007C7902"/>
    <w:rsid w:val="007C7D3D"/>
    <w:rsid w:val="007C7E10"/>
    <w:rsid w:val="007C7FC3"/>
    <w:rsid w:val="007D15D8"/>
    <w:rsid w:val="007D1E4A"/>
    <w:rsid w:val="007D2554"/>
    <w:rsid w:val="007D36F5"/>
    <w:rsid w:val="007D45F2"/>
    <w:rsid w:val="007D461D"/>
    <w:rsid w:val="007D4667"/>
    <w:rsid w:val="007D47A1"/>
    <w:rsid w:val="007D4E22"/>
    <w:rsid w:val="007D542A"/>
    <w:rsid w:val="007D5AC1"/>
    <w:rsid w:val="007D5BB3"/>
    <w:rsid w:val="007D65A9"/>
    <w:rsid w:val="007D7491"/>
    <w:rsid w:val="007D7D55"/>
    <w:rsid w:val="007D7E92"/>
    <w:rsid w:val="007E0851"/>
    <w:rsid w:val="007E0951"/>
    <w:rsid w:val="007E19AE"/>
    <w:rsid w:val="007E2F9F"/>
    <w:rsid w:val="007E3928"/>
    <w:rsid w:val="007E46B9"/>
    <w:rsid w:val="007E5112"/>
    <w:rsid w:val="007E541C"/>
    <w:rsid w:val="007E75E2"/>
    <w:rsid w:val="007F040C"/>
    <w:rsid w:val="007F0798"/>
    <w:rsid w:val="007F2123"/>
    <w:rsid w:val="007F27BE"/>
    <w:rsid w:val="007F299E"/>
    <w:rsid w:val="007F2EA7"/>
    <w:rsid w:val="007F3B8F"/>
    <w:rsid w:val="007F4455"/>
    <w:rsid w:val="007F4F7C"/>
    <w:rsid w:val="007F546E"/>
    <w:rsid w:val="007F6F7D"/>
    <w:rsid w:val="00800545"/>
    <w:rsid w:val="00800AC2"/>
    <w:rsid w:val="00800B4A"/>
    <w:rsid w:val="00800E81"/>
    <w:rsid w:val="00800FC0"/>
    <w:rsid w:val="00801081"/>
    <w:rsid w:val="00801D4B"/>
    <w:rsid w:val="00802A5E"/>
    <w:rsid w:val="00803164"/>
    <w:rsid w:val="008036D7"/>
    <w:rsid w:val="00806575"/>
    <w:rsid w:val="0080662F"/>
    <w:rsid w:val="008072B7"/>
    <w:rsid w:val="00811154"/>
    <w:rsid w:val="0081136F"/>
    <w:rsid w:val="008116F3"/>
    <w:rsid w:val="00811866"/>
    <w:rsid w:val="00811CCB"/>
    <w:rsid w:val="0081224A"/>
    <w:rsid w:val="0081244A"/>
    <w:rsid w:val="00812DED"/>
    <w:rsid w:val="00815D2E"/>
    <w:rsid w:val="008163AB"/>
    <w:rsid w:val="00817BD7"/>
    <w:rsid w:val="0082131E"/>
    <w:rsid w:val="0082201C"/>
    <w:rsid w:val="008226DC"/>
    <w:rsid w:val="008230DD"/>
    <w:rsid w:val="008236BC"/>
    <w:rsid w:val="008238F1"/>
    <w:rsid w:val="00823FAF"/>
    <w:rsid w:val="00825E68"/>
    <w:rsid w:val="00826951"/>
    <w:rsid w:val="00830180"/>
    <w:rsid w:val="00830CF5"/>
    <w:rsid w:val="00831EF8"/>
    <w:rsid w:val="008324FB"/>
    <w:rsid w:val="00832602"/>
    <w:rsid w:val="008331F6"/>
    <w:rsid w:val="008332B8"/>
    <w:rsid w:val="008336E8"/>
    <w:rsid w:val="00833725"/>
    <w:rsid w:val="00833F79"/>
    <w:rsid w:val="008340BB"/>
    <w:rsid w:val="00834170"/>
    <w:rsid w:val="008351C4"/>
    <w:rsid w:val="008365B8"/>
    <w:rsid w:val="00836701"/>
    <w:rsid w:val="00836FC0"/>
    <w:rsid w:val="00837100"/>
    <w:rsid w:val="008433FA"/>
    <w:rsid w:val="008434E1"/>
    <w:rsid w:val="00844908"/>
    <w:rsid w:val="00844C6C"/>
    <w:rsid w:val="008453B3"/>
    <w:rsid w:val="00845907"/>
    <w:rsid w:val="0084643C"/>
    <w:rsid w:val="0084678E"/>
    <w:rsid w:val="00846EE5"/>
    <w:rsid w:val="00847B3D"/>
    <w:rsid w:val="00847B86"/>
    <w:rsid w:val="0085187A"/>
    <w:rsid w:val="008519AC"/>
    <w:rsid w:val="00852558"/>
    <w:rsid w:val="00852E76"/>
    <w:rsid w:val="008540C6"/>
    <w:rsid w:val="008544F4"/>
    <w:rsid w:val="0085460E"/>
    <w:rsid w:val="00854B4F"/>
    <w:rsid w:val="00855B2E"/>
    <w:rsid w:val="00855C0F"/>
    <w:rsid w:val="00855CE2"/>
    <w:rsid w:val="00857A60"/>
    <w:rsid w:val="008608E6"/>
    <w:rsid w:val="008611D7"/>
    <w:rsid w:val="008641C2"/>
    <w:rsid w:val="008648B7"/>
    <w:rsid w:val="00867500"/>
    <w:rsid w:val="00867539"/>
    <w:rsid w:val="008676F6"/>
    <w:rsid w:val="00867C04"/>
    <w:rsid w:val="00870DCF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6657"/>
    <w:rsid w:val="00877B51"/>
    <w:rsid w:val="00877DC8"/>
    <w:rsid w:val="008809E1"/>
    <w:rsid w:val="008814E2"/>
    <w:rsid w:val="008822F3"/>
    <w:rsid w:val="00882F3B"/>
    <w:rsid w:val="008832FF"/>
    <w:rsid w:val="00884BBA"/>
    <w:rsid w:val="0088685B"/>
    <w:rsid w:val="0088784D"/>
    <w:rsid w:val="00890BC2"/>
    <w:rsid w:val="00892123"/>
    <w:rsid w:val="00892EAA"/>
    <w:rsid w:val="0089418D"/>
    <w:rsid w:val="0089423F"/>
    <w:rsid w:val="00894AD3"/>
    <w:rsid w:val="00894BF9"/>
    <w:rsid w:val="00895B50"/>
    <w:rsid w:val="00896DB8"/>
    <w:rsid w:val="00896EE2"/>
    <w:rsid w:val="008975AE"/>
    <w:rsid w:val="00897E5D"/>
    <w:rsid w:val="00897E6E"/>
    <w:rsid w:val="008A1CA2"/>
    <w:rsid w:val="008A4342"/>
    <w:rsid w:val="008A4C4C"/>
    <w:rsid w:val="008A4D92"/>
    <w:rsid w:val="008A5A08"/>
    <w:rsid w:val="008A75B6"/>
    <w:rsid w:val="008B0D74"/>
    <w:rsid w:val="008B1142"/>
    <w:rsid w:val="008B1723"/>
    <w:rsid w:val="008B54D1"/>
    <w:rsid w:val="008B6787"/>
    <w:rsid w:val="008B69BC"/>
    <w:rsid w:val="008B7771"/>
    <w:rsid w:val="008B780E"/>
    <w:rsid w:val="008B7827"/>
    <w:rsid w:val="008B7847"/>
    <w:rsid w:val="008C196B"/>
    <w:rsid w:val="008C31B5"/>
    <w:rsid w:val="008C3F3C"/>
    <w:rsid w:val="008C4995"/>
    <w:rsid w:val="008C50FE"/>
    <w:rsid w:val="008C578A"/>
    <w:rsid w:val="008C5A29"/>
    <w:rsid w:val="008C63AF"/>
    <w:rsid w:val="008C659C"/>
    <w:rsid w:val="008C6C0A"/>
    <w:rsid w:val="008C77C7"/>
    <w:rsid w:val="008D0BD0"/>
    <w:rsid w:val="008D0DE5"/>
    <w:rsid w:val="008D1189"/>
    <w:rsid w:val="008D242F"/>
    <w:rsid w:val="008D4B52"/>
    <w:rsid w:val="008D56B8"/>
    <w:rsid w:val="008D691C"/>
    <w:rsid w:val="008D73A8"/>
    <w:rsid w:val="008E05B5"/>
    <w:rsid w:val="008E1DC9"/>
    <w:rsid w:val="008E390A"/>
    <w:rsid w:val="008E393B"/>
    <w:rsid w:val="008E40BB"/>
    <w:rsid w:val="008E40E2"/>
    <w:rsid w:val="008E4A50"/>
    <w:rsid w:val="008E4E69"/>
    <w:rsid w:val="008E5216"/>
    <w:rsid w:val="008E55A1"/>
    <w:rsid w:val="008E729E"/>
    <w:rsid w:val="008F00B0"/>
    <w:rsid w:val="008F0728"/>
    <w:rsid w:val="008F28A2"/>
    <w:rsid w:val="008F3C07"/>
    <w:rsid w:val="008F45FE"/>
    <w:rsid w:val="008F4825"/>
    <w:rsid w:val="008F49B9"/>
    <w:rsid w:val="008F5E4F"/>
    <w:rsid w:val="008F6AA8"/>
    <w:rsid w:val="008F6E88"/>
    <w:rsid w:val="008F7023"/>
    <w:rsid w:val="008F7A8B"/>
    <w:rsid w:val="008F7E9D"/>
    <w:rsid w:val="009001ED"/>
    <w:rsid w:val="009025A8"/>
    <w:rsid w:val="009028D3"/>
    <w:rsid w:val="00902FE7"/>
    <w:rsid w:val="00904670"/>
    <w:rsid w:val="009046DD"/>
    <w:rsid w:val="009068E4"/>
    <w:rsid w:val="00907C0C"/>
    <w:rsid w:val="009105E0"/>
    <w:rsid w:val="0091076A"/>
    <w:rsid w:val="00910C03"/>
    <w:rsid w:val="009129A7"/>
    <w:rsid w:val="00912FE2"/>
    <w:rsid w:val="009137FF"/>
    <w:rsid w:val="009142F8"/>
    <w:rsid w:val="009144FC"/>
    <w:rsid w:val="00914A96"/>
    <w:rsid w:val="00914AC5"/>
    <w:rsid w:val="00915150"/>
    <w:rsid w:val="009157A9"/>
    <w:rsid w:val="00916BA8"/>
    <w:rsid w:val="00917C34"/>
    <w:rsid w:val="009209BA"/>
    <w:rsid w:val="009210A8"/>
    <w:rsid w:val="00922744"/>
    <w:rsid w:val="00924EBC"/>
    <w:rsid w:val="009254DB"/>
    <w:rsid w:val="009260CA"/>
    <w:rsid w:val="00926AB0"/>
    <w:rsid w:val="0092708E"/>
    <w:rsid w:val="00932016"/>
    <w:rsid w:val="00932CED"/>
    <w:rsid w:val="00932D31"/>
    <w:rsid w:val="00932ED6"/>
    <w:rsid w:val="00935205"/>
    <w:rsid w:val="00935A6B"/>
    <w:rsid w:val="00935BFC"/>
    <w:rsid w:val="00936A9C"/>
    <w:rsid w:val="009370CE"/>
    <w:rsid w:val="00937AD1"/>
    <w:rsid w:val="00937DC0"/>
    <w:rsid w:val="00940AEB"/>
    <w:rsid w:val="00940B41"/>
    <w:rsid w:val="00940CEC"/>
    <w:rsid w:val="009415C3"/>
    <w:rsid w:val="00941651"/>
    <w:rsid w:val="00941EB6"/>
    <w:rsid w:val="0094204E"/>
    <w:rsid w:val="00942FC8"/>
    <w:rsid w:val="00944B48"/>
    <w:rsid w:val="009454C0"/>
    <w:rsid w:val="00945E30"/>
    <w:rsid w:val="00946580"/>
    <w:rsid w:val="00946853"/>
    <w:rsid w:val="00947FDB"/>
    <w:rsid w:val="0095045A"/>
    <w:rsid w:val="009504CA"/>
    <w:rsid w:val="009508CB"/>
    <w:rsid w:val="00952902"/>
    <w:rsid w:val="00952EAD"/>
    <w:rsid w:val="00954BBE"/>
    <w:rsid w:val="00957150"/>
    <w:rsid w:val="009572F0"/>
    <w:rsid w:val="00957525"/>
    <w:rsid w:val="00957EFD"/>
    <w:rsid w:val="009600DE"/>
    <w:rsid w:val="0096072E"/>
    <w:rsid w:val="00962BAC"/>
    <w:rsid w:val="009637AB"/>
    <w:rsid w:val="009648B5"/>
    <w:rsid w:val="00964D04"/>
    <w:rsid w:val="00965014"/>
    <w:rsid w:val="00965084"/>
    <w:rsid w:val="00965A52"/>
    <w:rsid w:val="00965AE3"/>
    <w:rsid w:val="00965D42"/>
    <w:rsid w:val="009663D6"/>
    <w:rsid w:val="00966A51"/>
    <w:rsid w:val="00967708"/>
    <w:rsid w:val="009678BE"/>
    <w:rsid w:val="00967E1F"/>
    <w:rsid w:val="00970D23"/>
    <w:rsid w:val="00972605"/>
    <w:rsid w:val="0097456F"/>
    <w:rsid w:val="00974B02"/>
    <w:rsid w:val="00977033"/>
    <w:rsid w:val="00977208"/>
    <w:rsid w:val="00977475"/>
    <w:rsid w:val="00980AB6"/>
    <w:rsid w:val="00980D62"/>
    <w:rsid w:val="00982EB6"/>
    <w:rsid w:val="0098344A"/>
    <w:rsid w:val="0098367F"/>
    <w:rsid w:val="0098456C"/>
    <w:rsid w:val="00984BAB"/>
    <w:rsid w:val="00984F6C"/>
    <w:rsid w:val="00985D9B"/>
    <w:rsid w:val="00987E4F"/>
    <w:rsid w:val="00990E0E"/>
    <w:rsid w:val="0099186F"/>
    <w:rsid w:val="00992BBC"/>
    <w:rsid w:val="009932FC"/>
    <w:rsid w:val="00995F53"/>
    <w:rsid w:val="009963FB"/>
    <w:rsid w:val="0099686F"/>
    <w:rsid w:val="00996EB6"/>
    <w:rsid w:val="009A044D"/>
    <w:rsid w:val="009A0957"/>
    <w:rsid w:val="009A0DB5"/>
    <w:rsid w:val="009A2D30"/>
    <w:rsid w:val="009A5197"/>
    <w:rsid w:val="009A66CF"/>
    <w:rsid w:val="009A7873"/>
    <w:rsid w:val="009A7AB9"/>
    <w:rsid w:val="009A7D58"/>
    <w:rsid w:val="009B058E"/>
    <w:rsid w:val="009B163D"/>
    <w:rsid w:val="009B164D"/>
    <w:rsid w:val="009B1CA1"/>
    <w:rsid w:val="009B21A2"/>
    <w:rsid w:val="009B2529"/>
    <w:rsid w:val="009B3673"/>
    <w:rsid w:val="009B3C4E"/>
    <w:rsid w:val="009B4E41"/>
    <w:rsid w:val="009B53A9"/>
    <w:rsid w:val="009B53B9"/>
    <w:rsid w:val="009B67B0"/>
    <w:rsid w:val="009B7785"/>
    <w:rsid w:val="009C0145"/>
    <w:rsid w:val="009C03F5"/>
    <w:rsid w:val="009C0D05"/>
    <w:rsid w:val="009C3365"/>
    <w:rsid w:val="009C3C1D"/>
    <w:rsid w:val="009C3CE8"/>
    <w:rsid w:val="009C5A32"/>
    <w:rsid w:val="009C69CB"/>
    <w:rsid w:val="009C6A0F"/>
    <w:rsid w:val="009D00CA"/>
    <w:rsid w:val="009D0322"/>
    <w:rsid w:val="009D0373"/>
    <w:rsid w:val="009D1B87"/>
    <w:rsid w:val="009D3A99"/>
    <w:rsid w:val="009D3EA8"/>
    <w:rsid w:val="009D6ACB"/>
    <w:rsid w:val="009D6B36"/>
    <w:rsid w:val="009D6BAE"/>
    <w:rsid w:val="009D735A"/>
    <w:rsid w:val="009D737C"/>
    <w:rsid w:val="009E02CC"/>
    <w:rsid w:val="009E049B"/>
    <w:rsid w:val="009E0611"/>
    <w:rsid w:val="009E2B6A"/>
    <w:rsid w:val="009E3E3B"/>
    <w:rsid w:val="009E4B99"/>
    <w:rsid w:val="009E61C8"/>
    <w:rsid w:val="009E74DE"/>
    <w:rsid w:val="009F0D2E"/>
    <w:rsid w:val="009F1322"/>
    <w:rsid w:val="009F18A1"/>
    <w:rsid w:val="009F1F3B"/>
    <w:rsid w:val="009F2312"/>
    <w:rsid w:val="009F3A88"/>
    <w:rsid w:val="009F5DFE"/>
    <w:rsid w:val="009F7AD2"/>
    <w:rsid w:val="00A00B92"/>
    <w:rsid w:val="00A00B9B"/>
    <w:rsid w:val="00A028EE"/>
    <w:rsid w:val="00A03AB0"/>
    <w:rsid w:val="00A04023"/>
    <w:rsid w:val="00A062F2"/>
    <w:rsid w:val="00A0638B"/>
    <w:rsid w:val="00A0676B"/>
    <w:rsid w:val="00A072C3"/>
    <w:rsid w:val="00A07F87"/>
    <w:rsid w:val="00A10196"/>
    <w:rsid w:val="00A10D80"/>
    <w:rsid w:val="00A1121C"/>
    <w:rsid w:val="00A12389"/>
    <w:rsid w:val="00A1279E"/>
    <w:rsid w:val="00A149D2"/>
    <w:rsid w:val="00A16F54"/>
    <w:rsid w:val="00A20B93"/>
    <w:rsid w:val="00A21329"/>
    <w:rsid w:val="00A21E84"/>
    <w:rsid w:val="00A222F5"/>
    <w:rsid w:val="00A245E9"/>
    <w:rsid w:val="00A24EAB"/>
    <w:rsid w:val="00A25BCB"/>
    <w:rsid w:val="00A25DB8"/>
    <w:rsid w:val="00A26DBD"/>
    <w:rsid w:val="00A26F58"/>
    <w:rsid w:val="00A27366"/>
    <w:rsid w:val="00A30B22"/>
    <w:rsid w:val="00A31716"/>
    <w:rsid w:val="00A338AB"/>
    <w:rsid w:val="00A34966"/>
    <w:rsid w:val="00A34AA0"/>
    <w:rsid w:val="00A358CE"/>
    <w:rsid w:val="00A35ADC"/>
    <w:rsid w:val="00A35AEB"/>
    <w:rsid w:val="00A35F3A"/>
    <w:rsid w:val="00A37C5D"/>
    <w:rsid w:val="00A40A68"/>
    <w:rsid w:val="00A4120A"/>
    <w:rsid w:val="00A41EBA"/>
    <w:rsid w:val="00A41F78"/>
    <w:rsid w:val="00A4544D"/>
    <w:rsid w:val="00A45E78"/>
    <w:rsid w:val="00A47CAD"/>
    <w:rsid w:val="00A47CF9"/>
    <w:rsid w:val="00A47E49"/>
    <w:rsid w:val="00A47FA0"/>
    <w:rsid w:val="00A50C72"/>
    <w:rsid w:val="00A50CCB"/>
    <w:rsid w:val="00A53826"/>
    <w:rsid w:val="00A542C8"/>
    <w:rsid w:val="00A54431"/>
    <w:rsid w:val="00A54687"/>
    <w:rsid w:val="00A549B5"/>
    <w:rsid w:val="00A55B08"/>
    <w:rsid w:val="00A56059"/>
    <w:rsid w:val="00A56ADD"/>
    <w:rsid w:val="00A56B63"/>
    <w:rsid w:val="00A57B41"/>
    <w:rsid w:val="00A60379"/>
    <w:rsid w:val="00A634FF"/>
    <w:rsid w:val="00A638C1"/>
    <w:rsid w:val="00A63C8D"/>
    <w:rsid w:val="00A65669"/>
    <w:rsid w:val="00A65A34"/>
    <w:rsid w:val="00A67491"/>
    <w:rsid w:val="00A679ED"/>
    <w:rsid w:val="00A67D21"/>
    <w:rsid w:val="00A67EDC"/>
    <w:rsid w:val="00A72B14"/>
    <w:rsid w:val="00A72CF8"/>
    <w:rsid w:val="00A7331B"/>
    <w:rsid w:val="00A73AB6"/>
    <w:rsid w:val="00A7409C"/>
    <w:rsid w:val="00A74367"/>
    <w:rsid w:val="00A745D6"/>
    <w:rsid w:val="00A74C8A"/>
    <w:rsid w:val="00A75151"/>
    <w:rsid w:val="00A761A8"/>
    <w:rsid w:val="00A775BE"/>
    <w:rsid w:val="00A80229"/>
    <w:rsid w:val="00A80536"/>
    <w:rsid w:val="00A808A8"/>
    <w:rsid w:val="00A8147B"/>
    <w:rsid w:val="00A83499"/>
    <w:rsid w:val="00A84029"/>
    <w:rsid w:val="00A84270"/>
    <w:rsid w:val="00A85AF7"/>
    <w:rsid w:val="00A868DE"/>
    <w:rsid w:val="00A8739A"/>
    <w:rsid w:val="00A90D9E"/>
    <w:rsid w:val="00A91BB2"/>
    <w:rsid w:val="00A91DCF"/>
    <w:rsid w:val="00A92660"/>
    <w:rsid w:val="00A92718"/>
    <w:rsid w:val="00A94AFC"/>
    <w:rsid w:val="00A95249"/>
    <w:rsid w:val="00A95A6B"/>
    <w:rsid w:val="00A96849"/>
    <w:rsid w:val="00A96988"/>
    <w:rsid w:val="00A974D5"/>
    <w:rsid w:val="00A97FEC"/>
    <w:rsid w:val="00AA184F"/>
    <w:rsid w:val="00AA29BC"/>
    <w:rsid w:val="00AA2C3C"/>
    <w:rsid w:val="00AA3D96"/>
    <w:rsid w:val="00AA4199"/>
    <w:rsid w:val="00AA489C"/>
    <w:rsid w:val="00AA6B09"/>
    <w:rsid w:val="00AB07B6"/>
    <w:rsid w:val="00AB09D3"/>
    <w:rsid w:val="00AB1123"/>
    <w:rsid w:val="00AB2C90"/>
    <w:rsid w:val="00AB36EC"/>
    <w:rsid w:val="00AB3E5E"/>
    <w:rsid w:val="00AB42BE"/>
    <w:rsid w:val="00AB4E36"/>
    <w:rsid w:val="00AB6598"/>
    <w:rsid w:val="00AB6B3C"/>
    <w:rsid w:val="00AB7643"/>
    <w:rsid w:val="00AB77C6"/>
    <w:rsid w:val="00AB7C1E"/>
    <w:rsid w:val="00AC02BE"/>
    <w:rsid w:val="00AC0308"/>
    <w:rsid w:val="00AC03D7"/>
    <w:rsid w:val="00AC0528"/>
    <w:rsid w:val="00AC0AEA"/>
    <w:rsid w:val="00AC1755"/>
    <w:rsid w:val="00AC1B4B"/>
    <w:rsid w:val="00AC5490"/>
    <w:rsid w:val="00AC61A7"/>
    <w:rsid w:val="00AC635C"/>
    <w:rsid w:val="00AD1ADD"/>
    <w:rsid w:val="00AD1E4A"/>
    <w:rsid w:val="00AD2D04"/>
    <w:rsid w:val="00AD4423"/>
    <w:rsid w:val="00AD548B"/>
    <w:rsid w:val="00AD5A56"/>
    <w:rsid w:val="00AD5E9C"/>
    <w:rsid w:val="00AD6032"/>
    <w:rsid w:val="00AD6063"/>
    <w:rsid w:val="00AD6910"/>
    <w:rsid w:val="00AD6B1B"/>
    <w:rsid w:val="00AE0F2C"/>
    <w:rsid w:val="00AE188E"/>
    <w:rsid w:val="00AE1E89"/>
    <w:rsid w:val="00AE375F"/>
    <w:rsid w:val="00AE420D"/>
    <w:rsid w:val="00AE5766"/>
    <w:rsid w:val="00AE58FD"/>
    <w:rsid w:val="00AE6851"/>
    <w:rsid w:val="00AE7DF8"/>
    <w:rsid w:val="00AF0B54"/>
    <w:rsid w:val="00AF0D6D"/>
    <w:rsid w:val="00AF17A9"/>
    <w:rsid w:val="00AF1FF9"/>
    <w:rsid w:val="00AF2A03"/>
    <w:rsid w:val="00AF37B2"/>
    <w:rsid w:val="00AF3DE4"/>
    <w:rsid w:val="00AF4178"/>
    <w:rsid w:val="00AF4859"/>
    <w:rsid w:val="00AF74B4"/>
    <w:rsid w:val="00B001EF"/>
    <w:rsid w:val="00B00D2A"/>
    <w:rsid w:val="00B00DE3"/>
    <w:rsid w:val="00B03EE5"/>
    <w:rsid w:val="00B04879"/>
    <w:rsid w:val="00B0569E"/>
    <w:rsid w:val="00B05706"/>
    <w:rsid w:val="00B0629A"/>
    <w:rsid w:val="00B06707"/>
    <w:rsid w:val="00B06834"/>
    <w:rsid w:val="00B06A00"/>
    <w:rsid w:val="00B06C04"/>
    <w:rsid w:val="00B106D2"/>
    <w:rsid w:val="00B10E6A"/>
    <w:rsid w:val="00B11D06"/>
    <w:rsid w:val="00B11EA9"/>
    <w:rsid w:val="00B124CF"/>
    <w:rsid w:val="00B1252F"/>
    <w:rsid w:val="00B13039"/>
    <w:rsid w:val="00B13BC0"/>
    <w:rsid w:val="00B13F6D"/>
    <w:rsid w:val="00B14E36"/>
    <w:rsid w:val="00B14FEB"/>
    <w:rsid w:val="00B15747"/>
    <w:rsid w:val="00B15B77"/>
    <w:rsid w:val="00B163D3"/>
    <w:rsid w:val="00B16A35"/>
    <w:rsid w:val="00B16C76"/>
    <w:rsid w:val="00B16DE7"/>
    <w:rsid w:val="00B17A94"/>
    <w:rsid w:val="00B2058B"/>
    <w:rsid w:val="00B20605"/>
    <w:rsid w:val="00B22CC1"/>
    <w:rsid w:val="00B2336F"/>
    <w:rsid w:val="00B23904"/>
    <w:rsid w:val="00B23EB7"/>
    <w:rsid w:val="00B24A95"/>
    <w:rsid w:val="00B24E39"/>
    <w:rsid w:val="00B25C6D"/>
    <w:rsid w:val="00B26D0C"/>
    <w:rsid w:val="00B27656"/>
    <w:rsid w:val="00B27A0A"/>
    <w:rsid w:val="00B27D31"/>
    <w:rsid w:val="00B33F83"/>
    <w:rsid w:val="00B34430"/>
    <w:rsid w:val="00B34A68"/>
    <w:rsid w:val="00B34DDA"/>
    <w:rsid w:val="00B35E56"/>
    <w:rsid w:val="00B35E9E"/>
    <w:rsid w:val="00B36FB4"/>
    <w:rsid w:val="00B377DA"/>
    <w:rsid w:val="00B40634"/>
    <w:rsid w:val="00B40D45"/>
    <w:rsid w:val="00B41792"/>
    <w:rsid w:val="00B430D7"/>
    <w:rsid w:val="00B43466"/>
    <w:rsid w:val="00B439BE"/>
    <w:rsid w:val="00B440B6"/>
    <w:rsid w:val="00B44A70"/>
    <w:rsid w:val="00B44F62"/>
    <w:rsid w:val="00B45DE3"/>
    <w:rsid w:val="00B46951"/>
    <w:rsid w:val="00B46B3B"/>
    <w:rsid w:val="00B501D5"/>
    <w:rsid w:val="00B51003"/>
    <w:rsid w:val="00B520A8"/>
    <w:rsid w:val="00B52131"/>
    <w:rsid w:val="00B52F17"/>
    <w:rsid w:val="00B53A55"/>
    <w:rsid w:val="00B540D7"/>
    <w:rsid w:val="00B541D7"/>
    <w:rsid w:val="00B5441D"/>
    <w:rsid w:val="00B54755"/>
    <w:rsid w:val="00B54ADA"/>
    <w:rsid w:val="00B54C30"/>
    <w:rsid w:val="00B563D5"/>
    <w:rsid w:val="00B56766"/>
    <w:rsid w:val="00B568A6"/>
    <w:rsid w:val="00B57275"/>
    <w:rsid w:val="00B57510"/>
    <w:rsid w:val="00B60088"/>
    <w:rsid w:val="00B6192E"/>
    <w:rsid w:val="00B626BC"/>
    <w:rsid w:val="00B65E23"/>
    <w:rsid w:val="00B660B5"/>
    <w:rsid w:val="00B6620E"/>
    <w:rsid w:val="00B6681A"/>
    <w:rsid w:val="00B703FE"/>
    <w:rsid w:val="00B70414"/>
    <w:rsid w:val="00B70B09"/>
    <w:rsid w:val="00B71310"/>
    <w:rsid w:val="00B71D2D"/>
    <w:rsid w:val="00B72B1E"/>
    <w:rsid w:val="00B73E21"/>
    <w:rsid w:val="00B74414"/>
    <w:rsid w:val="00B74A93"/>
    <w:rsid w:val="00B74E82"/>
    <w:rsid w:val="00B766E3"/>
    <w:rsid w:val="00B77213"/>
    <w:rsid w:val="00B77219"/>
    <w:rsid w:val="00B80D59"/>
    <w:rsid w:val="00B828C5"/>
    <w:rsid w:val="00B82C97"/>
    <w:rsid w:val="00B82F2C"/>
    <w:rsid w:val="00B8316D"/>
    <w:rsid w:val="00B846E0"/>
    <w:rsid w:val="00B850D2"/>
    <w:rsid w:val="00B8542A"/>
    <w:rsid w:val="00B85F5F"/>
    <w:rsid w:val="00B86B25"/>
    <w:rsid w:val="00B86BA9"/>
    <w:rsid w:val="00B86F7E"/>
    <w:rsid w:val="00B8756B"/>
    <w:rsid w:val="00B876B7"/>
    <w:rsid w:val="00B87F22"/>
    <w:rsid w:val="00B90825"/>
    <w:rsid w:val="00B92215"/>
    <w:rsid w:val="00B92451"/>
    <w:rsid w:val="00B931CD"/>
    <w:rsid w:val="00B934D7"/>
    <w:rsid w:val="00B93694"/>
    <w:rsid w:val="00B94146"/>
    <w:rsid w:val="00B94251"/>
    <w:rsid w:val="00B95199"/>
    <w:rsid w:val="00B9591C"/>
    <w:rsid w:val="00B95EE5"/>
    <w:rsid w:val="00B96124"/>
    <w:rsid w:val="00B96397"/>
    <w:rsid w:val="00B965F1"/>
    <w:rsid w:val="00B96D5A"/>
    <w:rsid w:val="00B97880"/>
    <w:rsid w:val="00B979BF"/>
    <w:rsid w:val="00BA0122"/>
    <w:rsid w:val="00BA0C2B"/>
    <w:rsid w:val="00BA190B"/>
    <w:rsid w:val="00BA2289"/>
    <w:rsid w:val="00BA350C"/>
    <w:rsid w:val="00BA3EBE"/>
    <w:rsid w:val="00BA42E7"/>
    <w:rsid w:val="00BA4ABD"/>
    <w:rsid w:val="00BA55EC"/>
    <w:rsid w:val="00BA69B2"/>
    <w:rsid w:val="00BA7111"/>
    <w:rsid w:val="00BA7755"/>
    <w:rsid w:val="00BA7D89"/>
    <w:rsid w:val="00BB0055"/>
    <w:rsid w:val="00BB0467"/>
    <w:rsid w:val="00BB0585"/>
    <w:rsid w:val="00BB0ECD"/>
    <w:rsid w:val="00BB21BD"/>
    <w:rsid w:val="00BB2210"/>
    <w:rsid w:val="00BB23BA"/>
    <w:rsid w:val="00BB3097"/>
    <w:rsid w:val="00BB31CC"/>
    <w:rsid w:val="00BB3A28"/>
    <w:rsid w:val="00BB3A64"/>
    <w:rsid w:val="00BB50F4"/>
    <w:rsid w:val="00BB5160"/>
    <w:rsid w:val="00BB65D1"/>
    <w:rsid w:val="00BB6A06"/>
    <w:rsid w:val="00BC15A5"/>
    <w:rsid w:val="00BC15B0"/>
    <w:rsid w:val="00BC1AC2"/>
    <w:rsid w:val="00BC1B3E"/>
    <w:rsid w:val="00BC1CB8"/>
    <w:rsid w:val="00BC1FE7"/>
    <w:rsid w:val="00BC232B"/>
    <w:rsid w:val="00BC32B8"/>
    <w:rsid w:val="00BC3DC2"/>
    <w:rsid w:val="00BC4C5D"/>
    <w:rsid w:val="00BC4E3C"/>
    <w:rsid w:val="00BC4E9C"/>
    <w:rsid w:val="00BC5298"/>
    <w:rsid w:val="00BC5455"/>
    <w:rsid w:val="00BC5B3A"/>
    <w:rsid w:val="00BC619F"/>
    <w:rsid w:val="00BC6664"/>
    <w:rsid w:val="00BD161B"/>
    <w:rsid w:val="00BD1D8D"/>
    <w:rsid w:val="00BD1E78"/>
    <w:rsid w:val="00BD2580"/>
    <w:rsid w:val="00BD2BBD"/>
    <w:rsid w:val="00BD2DE5"/>
    <w:rsid w:val="00BD3991"/>
    <w:rsid w:val="00BD4341"/>
    <w:rsid w:val="00BD4385"/>
    <w:rsid w:val="00BD4A1A"/>
    <w:rsid w:val="00BD4B36"/>
    <w:rsid w:val="00BD5A5B"/>
    <w:rsid w:val="00BD5B69"/>
    <w:rsid w:val="00BE0343"/>
    <w:rsid w:val="00BE3722"/>
    <w:rsid w:val="00BE3A4F"/>
    <w:rsid w:val="00BE3D3C"/>
    <w:rsid w:val="00BE459E"/>
    <w:rsid w:val="00BE4628"/>
    <w:rsid w:val="00BE49DD"/>
    <w:rsid w:val="00BE5425"/>
    <w:rsid w:val="00BE5984"/>
    <w:rsid w:val="00BE5D86"/>
    <w:rsid w:val="00BE6BEF"/>
    <w:rsid w:val="00BE6DEE"/>
    <w:rsid w:val="00BE74BC"/>
    <w:rsid w:val="00BE7A85"/>
    <w:rsid w:val="00BE7E27"/>
    <w:rsid w:val="00BF12A2"/>
    <w:rsid w:val="00BF1DAB"/>
    <w:rsid w:val="00BF21FB"/>
    <w:rsid w:val="00BF2F4D"/>
    <w:rsid w:val="00BF313B"/>
    <w:rsid w:val="00BF4DB6"/>
    <w:rsid w:val="00BF5CD8"/>
    <w:rsid w:val="00C00EEA"/>
    <w:rsid w:val="00C0152C"/>
    <w:rsid w:val="00C01943"/>
    <w:rsid w:val="00C01EEE"/>
    <w:rsid w:val="00C02D49"/>
    <w:rsid w:val="00C02F47"/>
    <w:rsid w:val="00C0441E"/>
    <w:rsid w:val="00C04D51"/>
    <w:rsid w:val="00C04E57"/>
    <w:rsid w:val="00C051C4"/>
    <w:rsid w:val="00C05C49"/>
    <w:rsid w:val="00C06A29"/>
    <w:rsid w:val="00C06A90"/>
    <w:rsid w:val="00C06F2F"/>
    <w:rsid w:val="00C07091"/>
    <w:rsid w:val="00C0794C"/>
    <w:rsid w:val="00C079F9"/>
    <w:rsid w:val="00C1031F"/>
    <w:rsid w:val="00C12B79"/>
    <w:rsid w:val="00C1428A"/>
    <w:rsid w:val="00C14319"/>
    <w:rsid w:val="00C14384"/>
    <w:rsid w:val="00C144D0"/>
    <w:rsid w:val="00C154A8"/>
    <w:rsid w:val="00C15B2F"/>
    <w:rsid w:val="00C167CE"/>
    <w:rsid w:val="00C16FC1"/>
    <w:rsid w:val="00C20121"/>
    <w:rsid w:val="00C216FF"/>
    <w:rsid w:val="00C21D9A"/>
    <w:rsid w:val="00C22002"/>
    <w:rsid w:val="00C22AB4"/>
    <w:rsid w:val="00C22CE6"/>
    <w:rsid w:val="00C2331B"/>
    <w:rsid w:val="00C23B1D"/>
    <w:rsid w:val="00C23FC4"/>
    <w:rsid w:val="00C24F42"/>
    <w:rsid w:val="00C24FA3"/>
    <w:rsid w:val="00C25934"/>
    <w:rsid w:val="00C2659B"/>
    <w:rsid w:val="00C26E12"/>
    <w:rsid w:val="00C272D8"/>
    <w:rsid w:val="00C27796"/>
    <w:rsid w:val="00C3161C"/>
    <w:rsid w:val="00C318E9"/>
    <w:rsid w:val="00C31C58"/>
    <w:rsid w:val="00C32C49"/>
    <w:rsid w:val="00C3347C"/>
    <w:rsid w:val="00C335DE"/>
    <w:rsid w:val="00C34203"/>
    <w:rsid w:val="00C367B1"/>
    <w:rsid w:val="00C36C66"/>
    <w:rsid w:val="00C37030"/>
    <w:rsid w:val="00C372FF"/>
    <w:rsid w:val="00C377F5"/>
    <w:rsid w:val="00C37A80"/>
    <w:rsid w:val="00C4084C"/>
    <w:rsid w:val="00C41441"/>
    <w:rsid w:val="00C42530"/>
    <w:rsid w:val="00C43D9B"/>
    <w:rsid w:val="00C45786"/>
    <w:rsid w:val="00C462BE"/>
    <w:rsid w:val="00C46397"/>
    <w:rsid w:val="00C4786B"/>
    <w:rsid w:val="00C47C0C"/>
    <w:rsid w:val="00C50259"/>
    <w:rsid w:val="00C50620"/>
    <w:rsid w:val="00C508B3"/>
    <w:rsid w:val="00C514BB"/>
    <w:rsid w:val="00C51B7E"/>
    <w:rsid w:val="00C51D51"/>
    <w:rsid w:val="00C52537"/>
    <w:rsid w:val="00C52B0A"/>
    <w:rsid w:val="00C52CC7"/>
    <w:rsid w:val="00C53DB3"/>
    <w:rsid w:val="00C54AED"/>
    <w:rsid w:val="00C5517A"/>
    <w:rsid w:val="00C555B5"/>
    <w:rsid w:val="00C56DC3"/>
    <w:rsid w:val="00C574A4"/>
    <w:rsid w:val="00C60229"/>
    <w:rsid w:val="00C60E4C"/>
    <w:rsid w:val="00C61013"/>
    <w:rsid w:val="00C6214C"/>
    <w:rsid w:val="00C63094"/>
    <w:rsid w:val="00C64263"/>
    <w:rsid w:val="00C64B60"/>
    <w:rsid w:val="00C64BEA"/>
    <w:rsid w:val="00C65949"/>
    <w:rsid w:val="00C65DFD"/>
    <w:rsid w:val="00C702B5"/>
    <w:rsid w:val="00C70B04"/>
    <w:rsid w:val="00C71D6A"/>
    <w:rsid w:val="00C72682"/>
    <w:rsid w:val="00C73389"/>
    <w:rsid w:val="00C73FD9"/>
    <w:rsid w:val="00C74676"/>
    <w:rsid w:val="00C74762"/>
    <w:rsid w:val="00C74BE2"/>
    <w:rsid w:val="00C7529A"/>
    <w:rsid w:val="00C770D2"/>
    <w:rsid w:val="00C77542"/>
    <w:rsid w:val="00C80B00"/>
    <w:rsid w:val="00C81409"/>
    <w:rsid w:val="00C81BA9"/>
    <w:rsid w:val="00C82006"/>
    <w:rsid w:val="00C832A6"/>
    <w:rsid w:val="00C83A1A"/>
    <w:rsid w:val="00C83AFF"/>
    <w:rsid w:val="00C83F77"/>
    <w:rsid w:val="00C8423E"/>
    <w:rsid w:val="00C8508B"/>
    <w:rsid w:val="00C8676F"/>
    <w:rsid w:val="00C90AA2"/>
    <w:rsid w:val="00C90C36"/>
    <w:rsid w:val="00C91E57"/>
    <w:rsid w:val="00C9213B"/>
    <w:rsid w:val="00C92518"/>
    <w:rsid w:val="00C92A58"/>
    <w:rsid w:val="00C92E4F"/>
    <w:rsid w:val="00C934F1"/>
    <w:rsid w:val="00C93CF9"/>
    <w:rsid w:val="00C93E6F"/>
    <w:rsid w:val="00C94248"/>
    <w:rsid w:val="00C944FF"/>
    <w:rsid w:val="00C94508"/>
    <w:rsid w:val="00C9484A"/>
    <w:rsid w:val="00C95A5A"/>
    <w:rsid w:val="00C965C4"/>
    <w:rsid w:val="00C96A99"/>
    <w:rsid w:val="00C97347"/>
    <w:rsid w:val="00C977CB"/>
    <w:rsid w:val="00C977D0"/>
    <w:rsid w:val="00C97837"/>
    <w:rsid w:val="00CA05BF"/>
    <w:rsid w:val="00CA0DC0"/>
    <w:rsid w:val="00CA0DD3"/>
    <w:rsid w:val="00CA2038"/>
    <w:rsid w:val="00CA2B7D"/>
    <w:rsid w:val="00CA3218"/>
    <w:rsid w:val="00CA6C7B"/>
    <w:rsid w:val="00CB1238"/>
    <w:rsid w:val="00CB1447"/>
    <w:rsid w:val="00CB2F33"/>
    <w:rsid w:val="00CB2F6D"/>
    <w:rsid w:val="00CB389E"/>
    <w:rsid w:val="00CB55E3"/>
    <w:rsid w:val="00CB5CEB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14DD"/>
    <w:rsid w:val="00CC1504"/>
    <w:rsid w:val="00CC2A30"/>
    <w:rsid w:val="00CC2B37"/>
    <w:rsid w:val="00CC2FCC"/>
    <w:rsid w:val="00CC37FF"/>
    <w:rsid w:val="00CC44C8"/>
    <w:rsid w:val="00CC4585"/>
    <w:rsid w:val="00CC6A0A"/>
    <w:rsid w:val="00CC7863"/>
    <w:rsid w:val="00CC7A13"/>
    <w:rsid w:val="00CD040B"/>
    <w:rsid w:val="00CD0B96"/>
    <w:rsid w:val="00CD0EA4"/>
    <w:rsid w:val="00CD183A"/>
    <w:rsid w:val="00CD1ADC"/>
    <w:rsid w:val="00CD2903"/>
    <w:rsid w:val="00CD29D2"/>
    <w:rsid w:val="00CD4053"/>
    <w:rsid w:val="00CD44C0"/>
    <w:rsid w:val="00CD4BD0"/>
    <w:rsid w:val="00CD63C2"/>
    <w:rsid w:val="00CD63DF"/>
    <w:rsid w:val="00CD64E4"/>
    <w:rsid w:val="00CD68D0"/>
    <w:rsid w:val="00CE04BA"/>
    <w:rsid w:val="00CE1A42"/>
    <w:rsid w:val="00CE1C1D"/>
    <w:rsid w:val="00CE2690"/>
    <w:rsid w:val="00CE284D"/>
    <w:rsid w:val="00CE2DBE"/>
    <w:rsid w:val="00CE331B"/>
    <w:rsid w:val="00CE371F"/>
    <w:rsid w:val="00CE49CE"/>
    <w:rsid w:val="00CE4A2C"/>
    <w:rsid w:val="00CE4E67"/>
    <w:rsid w:val="00CE534F"/>
    <w:rsid w:val="00CE567A"/>
    <w:rsid w:val="00CE5D42"/>
    <w:rsid w:val="00CE66C4"/>
    <w:rsid w:val="00CE7B7C"/>
    <w:rsid w:val="00CF02D8"/>
    <w:rsid w:val="00CF0354"/>
    <w:rsid w:val="00CF10F2"/>
    <w:rsid w:val="00CF11BF"/>
    <w:rsid w:val="00CF227F"/>
    <w:rsid w:val="00CF2946"/>
    <w:rsid w:val="00CF3004"/>
    <w:rsid w:val="00CF3A60"/>
    <w:rsid w:val="00CF45D8"/>
    <w:rsid w:val="00CF49AA"/>
    <w:rsid w:val="00CF53FB"/>
    <w:rsid w:val="00CF58A5"/>
    <w:rsid w:val="00CF636A"/>
    <w:rsid w:val="00CF67B2"/>
    <w:rsid w:val="00D00F2D"/>
    <w:rsid w:val="00D013FE"/>
    <w:rsid w:val="00D0147E"/>
    <w:rsid w:val="00D0186E"/>
    <w:rsid w:val="00D02453"/>
    <w:rsid w:val="00D02763"/>
    <w:rsid w:val="00D03099"/>
    <w:rsid w:val="00D0385A"/>
    <w:rsid w:val="00D0470A"/>
    <w:rsid w:val="00D047FA"/>
    <w:rsid w:val="00D05FEB"/>
    <w:rsid w:val="00D06098"/>
    <w:rsid w:val="00D06680"/>
    <w:rsid w:val="00D079A4"/>
    <w:rsid w:val="00D07B5D"/>
    <w:rsid w:val="00D07DBE"/>
    <w:rsid w:val="00D12584"/>
    <w:rsid w:val="00D127B8"/>
    <w:rsid w:val="00D12E67"/>
    <w:rsid w:val="00D12F11"/>
    <w:rsid w:val="00D1340B"/>
    <w:rsid w:val="00D13C75"/>
    <w:rsid w:val="00D145B0"/>
    <w:rsid w:val="00D14938"/>
    <w:rsid w:val="00D16921"/>
    <w:rsid w:val="00D16BD7"/>
    <w:rsid w:val="00D16C8F"/>
    <w:rsid w:val="00D179A9"/>
    <w:rsid w:val="00D20449"/>
    <w:rsid w:val="00D20457"/>
    <w:rsid w:val="00D2183B"/>
    <w:rsid w:val="00D2252C"/>
    <w:rsid w:val="00D234F1"/>
    <w:rsid w:val="00D25A82"/>
    <w:rsid w:val="00D25B02"/>
    <w:rsid w:val="00D25FA1"/>
    <w:rsid w:val="00D2641C"/>
    <w:rsid w:val="00D2663E"/>
    <w:rsid w:val="00D273B9"/>
    <w:rsid w:val="00D27A34"/>
    <w:rsid w:val="00D30BE2"/>
    <w:rsid w:val="00D31A6B"/>
    <w:rsid w:val="00D32A3E"/>
    <w:rsid w:val="00D33272"/>
    <w:rsid w:val="00D33D35"/>
    <w:rsid w:val="00D341DF"/>
    <w:rsid w:val="00D36097"/>
    <w:rsid w:val="00D377D2"/>
    <w:rsid w:val="00D40942"/>
    <w:rsid w:val="00D419AA"/>
    <w:rsid w:val="00D42569"/>
    <w:rsid w:val="00D42797"/>
    <w:rsid w:val="00D429F4"/>
    <w:rsid w:val="00D42F62"/>
    <w:rsid w:val="00D43D1C"/>
    <w:rsid w:val="00D44474"/>
    <w:rsid w:val="00D444F8"/>
    <w:rsid w:val="00D45B68"/>
    <w:rsid w:val="00D45D27"/>
    <w:rsid w:val="00D45FF9"/>
    <w:rsid w:val="00D4751B"/>
    <w:rsid w:val="00D478BB"/>
    <w:rsid w:val="00D47F69"/>
    <w:rsid w:val="00D509E0"/>
    <w:rsid w:val="00D50D59"/>
    <w:rsid w:val="00D5201A"/>
    <w:rsid w:val="00D52787"/>
    <w:rsid w:val="00D52A47"/>
    <w:rsid w:val="00D53E41"/>
    <w:rsid w:val="00D54F8B"/>
    <w:rsid w:val="00D559B7"/>
    <w:rsid w:val="00D55B67"/>
    <w:rsid w:val="00D56CDA"/>
    <w:rsid w:val="00D60413"/>
    <w:rsid w:val="00D60DD2"/>
    <w:rsid w:val="00D61A9D"/>
    <w:rsid w:val="00D62512"/>
    <w:rsid w:val="00D637E7"/>
    <w:rsid w:val="00D63AA0"/>
    <w:rsid w:val="00D63C25"/>
    <w:rsid w:val="00D64354"/>
    <w:rsid w:val="00D64C64"/>
    <w:rsid w:val="00D65676"/>
    <w:rsid w:val="00D664F7"/>
    <w:rsid w:val="00D66763"/>
    <w:rsid w:val="00D67508"/>
    <w:rsid w:val="00D67881"/>
    <w:rsid w:val="00D71129"/>
    <w:rsid w:val="00D71268"/>
    <w:rsid w:val="00D713DE"/>
    <w:rsid w:val="00D72846"/>
    <w:rsid w:val="00D728E7"/>
    <w:rsid w:val="00D73481"/>
    <w:rsid w:val="00D74FF2"/>
    <w:rsid w:val="00D759EA"/>
    <w:rsid w:val="00D75BC4"/>
    <w:rsid w:val="00D76086"/>
    <w:rsid w:val="00D76220"/>
    <w:rsid w:val="00D76B8B"/>
    <w:rsid w:val="00D76D40"/>
    <w:rsid w:val="00D773D7"/>
    <w:rsid w:val="00D77C96"/>
    <w:rsid w:val="00D81122"/>
    <w:rsid w:val="00D8223A"/>
    <w:rsid w:val="00D823F7"/>
    <w:rsid w:val="00D829FC"/>
    <w:rsid w:val="00D84FC4"/>
    <w:rsid w:val="00D85833"/>
    <w:rsid w:val="00D862F0"/>
    <w:rsid w:val="00D8636E"/>
    <w:rsid w:val="00D863C4"/>
    <w:rsid w:val="00D86D0B"/>
    <w:rsid w:val="00D86F37"/>
    <w:rsid w:val="00D879F4"/>
    <w:rsid w:val="00D911C0"/>
    <w:rsid w:val="00D92201"/>
    <w:rsid w:val="00D92D6F"/>
    <w:rsid w:val="00D92F1B"/>
    <w:rsid w:val="00D9341E"/>
    <w:rsid w:val="00D9386B"/>
    <w:rsid w:val="00D9394A"/>
    <w:rsid w:val="00D93B6A"/>
    <w:rsid w:val="00D93D6B"/>
    <w:rsid w:val="00D93DC7"/>
    <w:rsid w:val="00D9539C"/>
    <w:rsid w:val="00D95E0B"/>
    <w:rsid w:val="00D96049"/>
    <w:rsid w:val="00D96A6E"/>
    <w:rsid w:val="00D96C1F"/>
    <w:rsid w:val="00D96D76"/>
    <w:rsid w:val="00DA3757"/>
    <w:rsid w:val="00DA3B29"/>
    <w:rsid w:val="00DA533B"/>
    <w:rsid w:val="00DA5418"/>
    <w:rsid w:val="00DA6CCF"/>
    <w:rsid w:val="00DA718E"/>
    <w:rsid w:val="00DA7457"/>
    <w:rsid w:val="00DA794D"/>
    <w:rsid w:val="00DB0271"/>
    <w:rsid w:val="00DB12DB"/>
    <w:rsid w:val="00DB1D0C"/>
    <w:rsid w:val="00DB1DB6"/>
    <w:rsid w:val="00DB1F80"/>
    <w:rsid w:val="00DB20D5"/>
    <w:rsid w:val="00DB2DB7"/>
    <w:rsid w:val="00DB40E1"/>
    <w:rsid w:val="00DB51D5"/>
    <w:rsid w:val="00DB672C"/>
    <w:rsid w:val="00DB6DC2"/>
    <w:rsid w:val="00DB71FE"/>
    <w:rsid w:val="00DC071E"/>
    <w:rsid w:val="00DC168D"/>
    <w:rsid w:val="00DC1966"/>
    <w:rsid w:val="00DC2230"/>
    <w:rsid w:val="00DC23D2"/>
    <w:rsid w:val="00DC27B8"/>
    <w:rsid w:val="00DC2FAC"/>
    <w:rsid w:val="00DC2FF9"/>
    <w:rsid w:val="00DC335A"/>
    <w:rsid w:val="00DC35FE"/>
    <w:rsid w:val="00DC5E13"/>
    <w:rsid w:val="00DC6A4B"/>
    <w:rsid w:val="00DC6B6B"/>
    <w:rsid w:val="00DD1103"/>
    <w:rsid w:val="00DD1AC1"/>
    <w:rsid w:val="00DD3041"/>
    <w:rsid w:val="00DD3CA1"/>
    <w:rsid w:val="00DD40D0"/>
    <w:rsid w:val="00DD4448"/>
    <w:rsid w:val="00DD6128"/>
    <w:rsid w:val="00DD6E95"/>
    <w:rsid w:val="00DD7A15"/>
    <w:rsid w:val="00DD7F3D"/>
    <w:rsid w:val="00DE143F"/>
    <w:rsid w:val="00DE1469"/>
    <w:rsid w:val="00DE1920"/>
    <w:rsid w:val="00DE2D64"/>
    <w:rsid w:val="00DE2E3F"/>
    <w:rsid w:val="00DE3691"/>
    <w:rsid w:val="00DE4D78"/>
    <w:rsid w:val="00DE5317"/>
    <w:rsid w:val="00DE55DF"/>
    <w:rsid w:val="00DE634A"/>
    <w:rsid w:val="00DE77C8"/>
    <w:rsid w:val="00DE7AD5"/>
    <w:rsid w:val="00DF2D78"/>
    <w:rsid w:val="00DF4305"/>
    <w:rsid w:val="00DF48AA"/>
    <w:rsid w:val="00DF59E2"/>
    <w:rsid w:val="00E0050F"/>
    <w:rsid w:val="00E01A7A"/>
    <w:rsid w:val="00E01D52"/>
    <w:rsid w:val="00E030E3"/>
    <w:rsid w:val="00E031A5"/>
    <w:rsid w:val="00E036C4"/>
    <w:rsid w:val="00E0406C"/>
    <w:rsid w:val="00E0407B"/>
    <w:rsid w:val="00E04277"/>
    <w:rsid w:val="00E044EF"/>
    <w:rsid w:val="00E0464F"/>
    <w:rsid w:val="00E0580D"/>
    <w:rsid w:val="00E059BF"/>
    <w:rsid w:val="00E07BEC"/>
    <w:rsid w:val="00E07EE9"/>
    <w:rsid w:val="00E11A73"/>
    <w:rsid w:val="00E11E7D"/>
    <w:rsid w:val="00E11EC4"/>
    <w:rsid w:val="00E12ADE"/>
    <w:rsid w:val="00E133C5"/>
    <w:rsid w:val="00E140A2"/>
    <w:rsid w:val="00E141DF"/>
    <w:rsid w:val="00E143E9"/>
    <w:rsid w:val="00E14802"/>
    <w:rsid w:val="00E15AB8"/>
    <w:rsid w:val="00E15F90"/>
    <w:rsid w:val="00E168F3"/>
    <w:rsid w:val="00E17239"/>
    <w:rsid w:val="00E202B8"/>
    <w:rsid w:val="00E2096B"/>
    <w:rsid w:val="00E20C16"/>
    <w:rsid w:val="00E21AD1"/>
    <w:rsid w:val="00E21B32"/>
    <w:rsid w:val="00E21D28"/>
    <w:rsid w:val="00E225B4"/>
    <w:rsid w:val="00E233DF"/>
    <w:rsid w:val="00E24516"/>
    <w:rsid w:val="00E2470D"/>
    <w:rsid w:val="00E24AEA"/>
    <w:rsid w:val="00E24EAE"/>
    <w:rsid w:val="00E25147"/>
    <w:rsid w:val="00E252BB"/>
    <w:rsid w:val="00E26412"/>
    <w:rsid w:val="00E26540"/>
    <w:rsid w:val="00E26E0E"/>
    <w:rsid w:val="00E27985"/>
    <w:rsid w:val="00E27CF8"/>
    <w:rsid w:val="00E3022F"/>
    <w:rsid w:val="00E303A2"/>
    <w:rsid w:val="00E30B5D"/>
    <w:rsid w:val="00E31821"/>
    <w:rsid w:val="00E31CCE"/>
    <w:rsid w:val="00E33565"/>
    <w:rsid w:val="00E336E0"/>
    <w:rsid w:val="00E337B7"/>
    <w:rsid w:val="00E33EC3"/>
    <w:rsid w:val="00E3439C"/>
    <w:rsid w:val="00E36004"/>
    <w:rsid w:val="00E36613"/>
    <w:rsid w:val="00E36819"/>
    <w:rsid w:val="00E36847"/>
    <w:rsid w:val="00E377D0"/>
    <w:rsid w:val="00E378CA"/>
    <w:rsid w:val="00E40370"/>
    <w:rsid w:val="00E40638"/>
    <w:rsid w:val="00E40F07"/>
    <w:rsid w:val="00E4124A"/>
    <w:rsid w:val="00E41CBD"/>
    <w:rsid w:val="00E42539"/>
    <w:rsid w:val="00E4257F"/>
    <w:rsid w:val="00E427B5"/>
    <w:rsid w:val="00E42B33"/>
    <w:rsid w:val="00E441B1"/>
    <w:rsid w:val="00E4452D"/>
    <w:rsid w:val="00E453AF"/>
    <w:rsid w:val="00E470A2"/>
    <w:rsid w:val="00E474B8"/>
    <w:rsid w:val="00E47B84"/>
    <w:rsid w:val="00E50346"/>
    <w:rsid w:val="00E511F6"/>
    <w:rsid w:val="00E5273D"/>
    <w:rsid w:val="00E53747"/>
    <w:rsid w:val="00E544A2"/>
    <w:rsid w:val="00E54696"/>
    <w:rsid w:val="00E55A32"/>
    <w:rsid w:val="00E55F9B"/>
    <w:rsid w:val="00E56E8A"/>
    <w:rsid w:val="00E6157C"/>
    <w:rsid w:val="00E61E16"/>
    <w:rsid w:val="00E62EAF"/>
    <w:rsid w:val="00E644BE"/>
    <w:rsid w:val="00E65056"/>
    <w:rsid w:val="00E65E3F"/>
    <w:rsid w:val="00E6691D"/>
    <w:rsid w:val="00E66B10"/>
    <w:rsid w:val="00E6706D"/>
    <w:rsid w:val="00E67F7B"/>
    <w:rsid w:val="00E716A2"/>
    <w:rsid w:val="00E71B50"/>
    <w:rsid w:val="00E744AE"/>
    <w:rsid w:val="00E76264"/>
    <w:rsid w:val="00E7681D"/>
    <w:rsid w:val="00E768F7"/>
    <w:rsid w:val="00E76C45"/>
    <w:rsid w:val="00E76F01"/>
    <w:rsid w:val="00E76FA9"/>
    <w:rsid w:val="00E77571"/>
    <w:rsid w:val="00E77A08"/>
    <w:rsid w:val="00E77A7B"/>
    <w:rsid w:val="00E77B9C"/>
    <w:rsid w:val="00E80C62"/>
    <w:rsid w:val="00E828E4"/>
    <w:rsid w:val="00E82E06"/>
    <w:rsid w:val="00E84734"/>
    <w:rsid w:val="00E84BF5"/>
    <w:rsid w:val="00E85284"/>
    <w:rsid w:val="00E877F3"/>
    <w:rsid w:val="00E90450"/>
    <w:rsid w:val="00E90875"/>
    <w:rsid w:val="00E9087C"/>
    <w:rsid w:val="00E90BF1"/>
    <w:rsid w:val="00E918D9"/>
    <w:rsid w:val="00E91E64"/>
    <w:rsid w:val="00E92A74"/>
    <w:rsid w:val="00E936A1"/>
    <w:rsid w:val="00E943EF"/>
    <w:rsid w:val="00E94E7B"/>
    <w:rsid w:val="00E95286"/>
    <w:rsid w:val="00E95DC9"/>
    <w:rsid w:val="00E96084"/>
    <w:rsid w:val="00E968FC"/>
    <w:rsid w:val="00E978CE"/>
    <w:rsid w:val="00E979FE"/>
    <w:rsid w:val="00EA14E1"/>
    <w:rsid w:val="00EA184F"/>
    <w:rsid w:val="00EA2F58"/>
    <w:rsid w:val="00EA301F"/>
    <w:rsid w:val="00EA32AF"/>
    <w:rsid w:val="00EA39DA"/>
    <w:rsid w:val="00EA51F2"/>
    <w:rsid w:val="00EA5788"/>
    <w:rsid w:val="00EA6A0F"/>
    <w:rsid w:val="00EB09B6"/>
    <w:rsid w:val="00EB0AF9"/>
    <w:rsid w:val="00EB0FA1"/>
    <w:rsid w:val="00EB1850"/>
    <w:rsid w:val="00EB2FDC"/>
    <w:rsid w:val="00EB30ED"/>
    <w:rsid w:val="00EB3634"/>
    <w:rsid w:val="00EB4F63"/>
    <w:rsid w:val="00EB5158"/>
    <w:rsid w:val="00EB5729"/>
    <w:rsid w:val="00EB5B9B"/>
    <w:rsid w:val="00EB6290"/>
    <w:rsid w:val="00EB6F64"/>
    <w:rsid w:val="00EC1B01"/>
    <w:rsid w:val="00EC1D3F"/>
    <w:rsid w:val="00EC224E"/>
    <w:rsid w:val="00EC23F4"/>
    <w:rsid w:val="00EC2E0A"/>
    <w:rsid w:val="00EC34AE"/>
    <w:rsid w:val="00EC39DB"/>
    <w:rsid w:val="00EC46E9"/>
    <w:rsid w:val="00EC4B5A"/>
    <w:rsid w:val="00EC53E5"/>
    <w:rsid w:val="00EC5A60"/>
    <w:rsid w:val="00EC6CB7"/>
    <w:rsid w:val="00ED0FD7"/>
    <w:rsid w:val="00ED0FE0"/>
    <w:rsid w:val="00ED1854"/>
    <w:rsid w:val="00ED1C1A"/>
    <w:rsid w:val="00ED2A7E"/>
    <w:rsid w:val="00ED35C0"/>
    <w:rsid w:val="00ED4D3B"/>
    <w:rsid w:val="00ED5575"/>
    <w:rsid w:val="00ED5800"/>
    <w:rsid w:val="00ED7D0F"/>
    <w:rsid w:val="00EE084B"/>
    <w:rsid w:val="00EE2814"/>
    <w:rsid w:val="00EE374C"/>
    <w:rsid w:val="00EE37B3"/>
    <w:rsid w:val="00EE5B67"/>
    <w:rsid w:val="00EE65B5"/>
    <w:rsid w:val="00EE68A3"/>
    <w:rsid w:val="00EF03CC"/>
    <w:rsid w:val="00EF37CC"/>
    <w:rsid w:val="00EF38FA"/>
    <w:rsid w:val="00EF4049"/>
    <w:rsid w:val="00EF4C36"/>
    <w:rsid w:val="00EF51F2"/>
    <w:rsid w:val="00EF5C01"/>
    <w:rsid w:val="00EF6F1D"/>
    <w:rsid w:val="00F001CA"/>
    <w:rsid w:val="00F003BA"/>
    <w:rsid w:val="00F004AE"/>
    <w:rsid w:val="00F00AD1"/>
    <w:rsid w:val="00F01518"/>
    <w:rsid w:val="00F029CB"/>
    <w:rsid w:val="00F02BBC"/>
    <w:rsid w:val="00F0448C"/>
    <w:rsid w:val="00F06472"/>
    <w:rsid w:val="00F06C10"/>
    <w:rsid w:val="00F0772E"/>
    <w:rsid w:val="00F07B69"/>
    <w:rsid w:val="00F07E20"/>
    <w:rsid w:val="00F11DC2"/>
    <w:rsid w:val="00F12823"/>
    <w:rsid w:val="00F12ADE"/>
    <w:rsid w:val="00F13783"/>
    <w:rsid w:val="00F13B2E"/>
    <w:rsid w:val="00F159D1"/>
    <w:rsid w:val="00F15D35"/>
    <w:rsid w:val="00F168AE"/>
    <w:rsid w:val="00F169F1"/>
    <w:rsid w:val="00F16EC4"/>
    <w:rsid w:val="00F17580"/>
    <w:rsid w:val="00F20DD7"/>
    <w:rsid w:val="00F21BDB"/>
    <w:rsid w:val="00F21BE5"/>
    <w:rsid w:val="00F21D20"/>
    <w:rsid w:val="00F22647"/>
    <w:rsid w:val="00F2313B"/>
    <w:rsid w:val="00F2357C"/>
    <w:rsid w:val="00F24818"/>
    <w:rsid w:val="00F25589"/>
    <w:rsid w:val="00F261DC"/>
    <w:rsid w:val="00F26EC5"/>
    <w:rsid w:val="00F27CA2"/>
    <w:rsid w:val="00F309C1"/>
    <w:rsid w:val="00F30BA4"/>
    <w:rsid w:val="00F32334"/>
    <w:rsid w:val="00F336CB"/>
    <w:rsid w:val="00F35453"/>
    <w:rsid w:val="00F35979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44D6"/>
    <w:rsid w:val="00F446EC"/>
    <w:rsid w:val="00F44924"/>
    <w:rsid w:val="00F45651"/>
    <w:rsid w:val="00F45E02"/>
    <w:rsid w:val="00F46881"/>
    <w:rsid w:val="00F46886"/>
    <w:rsid w:val="00F4702C"/>
    <w:rsid w:val="00F47336"/>
    <w:rsid w:val="00F47AE8"/>
    <w:rsid w:val="00F500A6"/>
    <w:rsid w:val="00F54156"/>
    <w:rsid w:val="00F5434C"/>
    <w:rsid w:val="00F54D80"/>
    <w:rsid w:val="00F54E30"/>
    <w:rsid w:val="00F54F96"/>
    <w:rsid w:val="00F5584B"/>
    <w:rsid w:val="00F55957"/>
    <w:rsid w:val="00F56220"/>
    <w:rsid w:val="00F56962"/>
    <w:rsid w:val="00F61CC8"/>
    <w:rsid w:val="00F626CB"/>
    <w:rsid w:val="00F63C19"/>
    <w:rsid w:val="00F64214"/>
    <w:rsid w:val="00F645C3"/>
    <w:rsid w:val="00F65824"/>
    <w:rsid w:val="00F666C7"/>
    <w:rsid w:val="00F672CF"/>
    <w:rsid w:val="00F7007B"/>
    <w:rsid w:val="00F70518"/>
    <w:rsid w:val="00F70DD0"/>
    <w:rsid w:val="00F711A3"/>
    <w:rsid w:val="00F71896"/>
    <w:rsid w:val="00F72E8D"/>
    <w:rsid w:val="00F72ECD"/>
    <w:rsid w:val="00F741D3"/>
    <w:rsid w:val="00F744A4"/>
    <w:rsid w:val="00F745EB"/>
    <w:rsid w:val="00F75186"/>
    <w:rsid w:val="00F75692"/>
    <w:rsid w:val="00F761CA"/>
    <w:rsid w:val="00F765EE"/>
    <w:rsid w:val="00F76B6B"/>
    <w:rsid w:val="00F77931"/>
    <w:rsid w:val="00F804C5"/>
    <w:rsid w:val="00F8063A"/>
    <w:rsid w:val="00F8128C"/>
    <w:rsid w:val="00F81DE4"/>
    <w:rsid w:val="00F82B65"/>
    <w:rsid w:val="00F83230"/>
    <w:rsid w:val="00F83521"/>
    <w:rsid w:val="00F83798"/>
    <w:rsid w:val="00F83941"/>
    <w:rsid w:val="00F84698"/>
    <w:rsid w:val="00F84792"/>
    <w:rsid w:val="00F85788"/>
    <w:rsid w:val="00F8734D"/>
    <w:rsid w:val="00F92DE6"/>
    <w:rsid w:val="00F93680"/>
    <w:rsid w:val="00F93770"/>
    <w:rsid w:val="00F94C45"/>
    <w:rsid w:val="00F94D28"/>
    <w:rsid w:val="00F94DDE"/>
    <w:rsid w:val="00F9549A"/>
    <w:rsid w:val="00F96DF8"/>
    <w:rsid w:val="00F97077"/>
    <w:rsid w:val="00F977F5"/>
    <w:rsid w:val="00FA0D68"/>
    <w:rsid w:val="00FA1676"/>
    <w:rsid w:val="00FA339D"/>
    <w:rsid w:val="00FA4199"/>
    <w:rsid w:val="00FA42E2"/>
    <w:rsid w:val="00FA45F5"/>
    <w:rsid w:val="00FA4AC1"/>
    <w:rsid w:val="00FA56F9"/>
    <w:rsid w:val="00FA58A2"/>
    <w:rsid w:val="00FA5A47"/>
    <w:rsid w:val="00FA710F"/>
    <w:rsid w:val="00FB018C"/>
    <w:rsid w:val="00FB127A"/>
    <w:rsid w:val="00FB1498"/>
    <w:rsid w:val="00FB2A11"/>
    <w:rsid w:val="00FB423C"/>
    <w:rsid w:val="00FB445F"/>
    <w:rsid w:val="00FB45AC"/>
    <w:rsid w:val="00FB4A94"/>
    <w:rsid w:val="00FB4F0F"/>
    <w:rsid w:val="00FB534F"/>
    <w:rsid w:val="00FB6315"/>
    <w:rsid w:val="00FB7FF2"/>
    <w:rsid w:val="00FC156C"/>
    <w:rsid w:val="00FC2E80"/>
    <w:rsid w:val="00FC374E"/>
    <w:rsid w:val="00FC3BDA"/>
    <w:rsid w:val="00FC3E16"/>
    <w:rsid w:val="00FC58D6"/>
    <w:rsid w:val="00FC6338"/>
    <w:rsid w:val="00FC69D9"/>
    <w:rsid w:val="00FC7E2C"/>
    <w:rsid w:val="00FD063F"/>
    <w:rsid w:val="00FD0DAE"/>
    <w:rsid w:val="00FD15B4"/>
    <w:rsid w:val="00FD255C"/>
    <w:rsid w:val="00FD2B48"/>
    <w:rsid w:val="00FD34F3"/>
    <w:rsid w:val="00FD3940"/>
    <w:rsid w:val="00FD4BF6"/>
    <w:rsid w:val="00FD533B"/>
    <w:rsid w:val="00FD563A"/>
    <w:rsid w:val="00FD5936"/>
    <w:rsid w:val="00FD72DD"/>
    <w:rsid w:val="00FD7442"/>
    <w:rsid w:val="00FD7CF8"/>
    <w:rsid w:val="00FD7F75"/>
    <w:rsid w:val="00FD7FD8"/>
    <w:rsid w:val="00FE08EF"/>
    <w:rsid w:val="00FE090D"/>
    <w:rsid w:val="00FE0D4D"/>
    <w:rsid w:val="00FE2BB4"/>
    <w:rsid w:val="00FE2C65"/>
    <w:rsid w:val="00FE2CD3"/>
    <w:rsid w:val="00FE332B"/>
    <w:rsid w:val="00FE3614"/>
    <w:rsid w:val="00FE3941"/>
    <w:rsid w:val="00FE4EA6"/>
    <w:rsid w:val="00FE55F5"/>
    <w:rsid w:val="00FE5AE8"/>
    <w:rsid w:val="00FE741F"/>
    <w:rsid w:val="00FE7EA0"/>
    <w:rsid w:val="00FF2268"/>
    <w:rsid w:val="00FF5951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94BB9E58-09C5-436E-8318-609598D9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6fb51d55800c2e02b0808ee93a2852d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e5f10801c8d16e840814f55a85f2f50b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2CBD2-8476-4634-AFEF-B302965A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17</Pages>
  <Words>3360</Words>
  <Characters>20164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23478</CharactersWithSpaces>
  <SharedDoc>false</SharedDoc>
  <HLinks>
    <vt:vector size="30" baseType="variant">
      <vt:variant>
        <vt:i4>23461895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https://bazakonkurencyjności.funduszeeuropejskie.gov.pl/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4915231</vt:i4>
      </vt:variant>
      <vt:variant>
        <vt:i4>6</vt:i4>
      </vt:variant>
      <vt:variant>
        <vt:i4>0</vt:i4>
      </vt:variant>
      <vt:variant>
        <vt:i4>5</vt:i4>
      </vt:variant>
      <vt:variant>
        <vt:lpwstr>https://pl.plsk.eu/-/podrecznik-beneficjenta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http://www.sekowa.pl/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627</cp:revision>
  <cp:lastPrinted>2021-09-24T10:16:00Z</cp:lastPrinted>
  <dcterms:created xsi:type="dcterms:W3CDTF">2024-12-09T11:22:00Z</dcterms:created>
  <dcterms:modified xsi:type="dcterms:W3CDTF">2025-11-10T15:45:00Z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